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3C7C61">
        <w:rPr>
          <w:rFonts w:ascii="Times New Roman" w:hAnsi="Times New Roman"/>
          <w:sz w:val="24"/>
        </w:rPr>
        <w:t>436</w:t>
      </w:r>
      <w:r w:rsidRPr="00D53E31">
        <w:rPr>
          <w:rFonts w:ascii="Times New Roman" w:hAnsi="Times New Roman"/>
          <w:sz w:val="24"/>
        </w:rPr>
        <w:t>-КС-201</w:t>
      </w:r>
      <w:r w:rsidR="00200B9F">
        <w:rPr>
          <w:rFonts w:ascii="Times New Roman" w:hAnsi="Times New Roman"/>
          <w:sz w:val="24"/>
        </w:rPr>
        <w:t>7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D60F41" w:rsidRPr="00D60F41" w:rsidRDefault="00BF1914" w:rsidP="00D60F41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D60F41" w:rsidRPr="00D60F41">
        <w:rPr>
          <w:rFonts w:ascii="Times New Roman" w:hAnsi="Times New Roman"/>
          <w:b/>
          <w:kern w:val="1"/>
          <w:sz w:val="24"/>
          <w:lang w:eastAsia="ar-SA"/>
        </w:rPr>
        <w:t xml:space="preserve">Выполнение проектно-изыскательских работ </w:t>
      </w:r>
      <w:r w:rsidR="0008415C">
        <w:rPr>
          <w:rFonts w:ascii="Times New Roman" w:hAnsi="Times New Roman"/>
          <w:b/>
          <w:kern w:val="1"/>
          <w:sz w:val="24"/>
          <w:lang w:eastAsia="ar-SA"/>
        </w:rPr>
        <w:t xml:space="preserve">и осуществление авторского надзора за выполнением строительно-монтажных работ </w:t>
      </w:r>
      <w:r w:rsidR="00D60F41" w:rsidRPr="00D60F41">
        <w:rPr>
          <w:rFonts w:ascii="Times New Roman" w:hAnsi="Times New Roman"/>
          <w:b/>
          <w:kern w:val="1"/>
          <w:sz w:val="24"/>
          <w:lang w:eastAsia="ar-SA"/>
        </w:rPr>
        <w:t>в соответствии с Заданием на проектирование № 5</w:t>
      </w:r>
      <w:r w:rsidR="00D60F41" w:rsidRPr="00D60F41">
        <w:rPr>
          <w:rFonts w:ascii="Times New Roman" w:hAnsi="Times New Roman"/>
          <w:b/>
          <w:kern w:val="1"/>
          <w:sz w:val="24"/>
          <w:lang w:eastAsia="ar-SA"/>
        </w:rPr>
        <w:noBreakHyphen/>
        <w:t>2582 «Строительство установки регенерации сульфидсодержащих стоков»</w:t>
      </w: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</w:t>
      </w:r>
      <w:proofErr w:type="spellStart"/>
      <w:r w:rsidRPr="00BF1914">
        <w:rPr>
          <w:rFonts w:ascii="Times New Roman" w:hAnsi="Times New Roman"/>
          <w:kern w:val="1"/>
          <w:sz w:val="24"/>
          <w:lang w:eastAsia="ar-SA"/>
        </w:rPr>
        <w:t>Славнефть</w:t>
      </w:r>
      <w:proofErr w:type="spellEnd"/>
      <w:r w:rsidRPr="00BF1914">
        <w:rPr>
          <w:rFonts w:ascii="Times New Roman" w:hAnsi="Times New Roman"/>
          <w:kern w:val="1"/>
          <w:sz w:val="24"/>
          <w:lang w:eastAsia="ar-SA"/>
        </w:rPr>
        <w:t xml:space="preserve"> – Ярославнефтеоргсинтез» (ОАО «</w:t>
      </w:r>
      <w:proofErr w:type="spellStart"/>
      <w:r w:rsidRPr="00BF1914">
        <w:rPr>
          <w:rFonts w:ascii="Times New Roman" w:hAnsi="Times New Roman"/>
          <w:kern w:val="1"/>
          <w:sz w:val="24"/>
          <w:lang w:eastAsia="ar-SA"/>
        </w:rPr>
        <w:t>Славнефть</w:t>
      </w:r>
      <w:proofErr w:type="spellEnd"/>
      <w:r w:rsidRPr="00BF1914">
        <w:rPr>
          <w:rFonts w:ascii="Times New Roman" w:hAnsi="Times New Roman"/>
          <w:kern w:val="1"/>
          <w:sz w:val="24"/>
          <w:lang w:eastAsia="ar-SA"/>
        </w:rPr>
        <w:t xml:space="preserve"> – ЯНОС»).</w:t>
      </w:r>
    </w:p>
    <w:p w:rsidR="00BF1914" w:rsidRPr="00271A27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271A27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с даты подписания договора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D60F41">
        <w:rPr>
          <w:rFonts w:ascii="Times New Roman" w:hAnsi="Times New Roman"/>
          <w:bCs/>
          <w:kern w:val="1"/>
          <w:sz w:val="24"/>
          <w:lang w:eastAsia="ar-SA"/>
        </w:rPr>
        <w:t xml:space="preserve">июнь </w:t>
      </w:r>
      <w:r w:rsidR="00EA428E">
        <w:rPr>
          <w:rFonts w:ascii="Times New Roman" w:hAnsi="Times New Roman"/>
          <w:bCs/>
          <w:kern w:val="1"/>
          <w:sz w:val="24"/>
          <w:lang w:eastAsia="ar-SA"/>
        </w:rPr>
        <w:t>20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20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51482A" w:rsidRPr="00BF1914" w:rsidRDefault="0051482A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51482A" w:rsidRDefault="0051482A" w:rsidP="0051482A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51482A" w:rsidRPr="0051482A" w:rsidRDefault="0051482A" w:rsidP="0051482A">
      <w:pPr>
        <w:numPr>
          <w:ilvl w:val="0"/>
          <w:numId w:val="17"/>
        </w:num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51482A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</w:t>
      </w:r>
      <w:r w:rsidRPr="0051482A">
        <w:rPr>
          <w:rFonts w:ascii="Times New Roman" w:hAnsi="Times New Roman"/>
          <w:sz w:val="24"/>
        </w:rPr>
        <w:t>№5-2582 «Строительство установки регенерации сульфидсодержащих стоков</w:t>
      </w:r>
      <w:r>
        <w:rPr>
          <w:rFonts w:ascii="Times New Roman" w:hAnsi="Times New Roman"/>
          <w:sz w:val="24"/>
        </w:rPr>
        <w:t>».</w:t>
      </w:r>
    </w:p>
    <w:p w:rsidR="0051482A" w:rsidRPr="0051482A" w:rsidRDefault="0051482A" w:rsidP="0051482A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51482A">
        <w:rPr>
          <w:rFonts w:ascii="Times New Roman" w:hAnsi="Times New Roman"/>
          <w:sz w:val="24"/>
        </w:rPr>
        <w:t xml:space="preserve"> </w:t>
      </w:r>
      <w:r w:rsidRPr="0051482A">
        <w:rPr>
          <w:rFonts w:ascii="Times New Roman" w:hAnsi="Times New Roman"/>
          <w:kern w:val="1"/>
          <w:sz w:val="24"/>
          <w:lang w:eastAsia="ar-SA"/>
        </w:rPr>
        <w:t>Вышеперечисленное Задание на проектирование выдаётся контрагентам в электронном виде.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1B7689" w:rsidRDefault="001B7689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51482A" w:rsidRDefault="0051482A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val="x-none"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</w:t>
      </w:r>
      <w:r w:rsidR="00BF1914" w:rsidRPr="00BF1914">
        <w:rPr>
          <w:rFonts w:ascii="Times New Roman" w:hAnsi="Times New Roman"/>
          <w:b/>
          <w:iCs/>
          <w:kern w:val="1"/>
          <w:sz w:val="24"/>
          <w:lang w:val="x-none" w:eastAsia="ar-SA"/>
        </w:rPr>
        <w:t xml:space="preserve">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2410"/>
        <w:gridCol w:w="1066"/>
        <w:gridCol w:w="1911"/>
      </w:tblGrid>
      <w:tr w:rsidR="00ED6400" w:rsidRPr="00ED6400" w:rsidTr="00861A64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066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11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D6400" w:rsidRPr="00ED6400" w:rsidTr="00861A64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11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ED6400" w:rsidRPr="00ED6400" w:rsidTr="00861A64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66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11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58528A" w:rsidRPr="00ED6400" w:rsidTr="00861A64">
        <w:trPr>
          <w:trHeight w:val="2603"/>
        </w:trPr>
        <w:tc>
          <w:tcPr>
            <w:tcW w:w="724" w:type="dxa"/>
            <w:shd w:val="clear" w:color="auto" w:fill="auto"/>
            <w:noWrap/>
            <w:vAlign w:val="center"/>
          </w:tcPr>
          <w:p w:rsidR="0058528A" w:rsidRPr="00B35BA9" w:rsidRDefault="0058528A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8528A" w:rsidRPr="0058528A" w:rsidRDefault="0058528A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>Соответствие  технического предложения по составу и содержанию требованиям заданий на проектирование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8528A" w:rsidRPr="0058528A" w:rsidRDefault="0058528A" w:rsidP="00014D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 xml:space="preserve"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58528A" w:rsidRPr="0058528A" w:rsidRDefault="0058528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58528A" w:rsidRPr="0058528A" w:rsidRDefault="0058528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>Полное выполнение предъявляемых заданием требований</w:t>
            </w:r>
          </w:p>
        </w:tc>
      </w:tr>
    </w:tbl>
    <w:p w:rsidR="00BF1914" w:rsidRDefault="00BF1914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819CB" w:rsidRDefault="00F819CB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819CB" w:rsidRDefault="00F819CB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819CB" w:rsidRDefault="00F819CB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819CB" w:rsidRDefault="00F819CB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819CB" w:rsidRPr="00BF1914" w:rsidRDefault="00F819CB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1018B" w:rsidRDefault="0011018B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Pr="00C3289F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lastRenderedPageBreak/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3449"/>
        <w:gridCol w:w="3205"/>
        <w:gridCol w:w="1284"/>
        <w:gridCol w:w="1276"/>
      </w:tblGrid>
      <w:tr w:rsidR="002D7C9B" w:rsidRPr="005109B2" w:rsidTr="00A61723">
        <w:trPr>
          <w:trHeight w:val="300"/>
          <w:tblHeader/>
        </w:trPr>
        <w:tc>
          <w:tcPr>
            <w:tcW w:w="866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49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05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84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D7C9B" w:rsidRPr="005109B2" w:rsidTr="00A61723">
        <w:trPr>
          <w:trHeight w:val="300"/>
          <w:tblHeader/>
        </w:trPr>
        <w:tc>
          <w:tcPr>
            <w:tcW w:w="866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49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05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2D7C9B" w:rsidRPr="005109B2" w:rsidTr="00A61723">
        <w:trPr>
          <w:trHeight w:val="84"/>
          <w:tblHeader/>
        </w:trPr>
        <w:tc>
          <w:tcPr>
            <w:tcW w:w="866" w:type="dxa"/>
            <w:shd w:val="clear" w:color="auto" w:fill="D9D9D9"/>
            <w:noWrap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49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05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84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F82EF8" w:rsidRPr="005109B2" w:rsidTr="00A61723">
        <w:trPr>
          <w:trHeight w:val="196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654" w:type="dxa"/>
            <w:gridSpan w:val="2"/>
            <w:shd w:val="clear" w:color="auto" w:fill="auto"/>
            <w:vAlign w:val="center"/>
          </w:tcPr>
          <w:p w:rsidR="00F82EF8" w:rsidRPr="00A61723" w:rsidRDefault="00F82EF8" w:rsidP="00F82EF8">
            <w:pPr>
              <w:rPr>
                <w:rFonts w:ascii="Times New Roman" w:hAnsi="Times New Roman"/>
                <w:b/>
                <w:sz w:val="24"/>
              </w:rPr>
            </w:pPr>
            <w:r w:rsidRPr="00A61723">
              <w:rPr>
                <w:rFonts w:ascii="Times New Roman" w:hAnsi="Times New Roman"/>
                <w:b/>
                <w:sz w:val="24"/>
              </w:rPr>
              <w:t>Квалификационные требования к участникам закупки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2EF8" w:rsidRPr="005109B2" w:rsidTr="00A61723">
        <w:trPr>
          <w:trHeight w:val="196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06693E" w:rsidRPr="0006693E" w:rsidRDefault="0006693E" w:rsidP="0006693E">
            <w:pPr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 xml:space="preserve">Выписка из реестра членов </w:t>
            </w:r>
            <w:proofErr w:type="gramStart"/>
            <w:r w:rsidRPr="0006693E">
              <w:rPr>
                <w:rFonts w:ascii="Times New Roman" w:hAnsi="Times New Roman"/>
                <w:sz w:val="20"/>
                <w:szCs w:val="20"/>
              </w:rPr>
              <w:t>СРО  по</w:t>
            </w:r>
            <w:proofErr w:type="gramEnd"/>
            <w:r w:rsidRPr="0006693E">
              <w:rPr>
                <w:rFonts w:ascii="Times New Roman" w:hAnsi="Times New Roman"/>
                <w:sz w:val="20"/>
                <w:szCs w:val="20"/>
              </w:rPr>
              <w:t xml:space="preserve"> форме, утвержденной Приказом </w:t>
            </w:r>
            <w:proofErr w:type="spellStart"/>
            <w:r w:rsidRPr="0006693E">
              <w:rPr>
                <w:rFonts w:ascii="Times New Roman" w:hAnsi="Times New Roman"/>
                <w:sz w:val="20"/>
                <w:szCs w:val="20"/>
              </w:rPr>
              <w:t>Ростехнадзора</w:t>
            </w:r>
            <w:proofErr w:type="spellEnd"/>
            <w:r w:rsidRPr="0006693E">
              <w:rPr>
                <w:rFonts w:ascii="Times New Roman" w:hAnsi="Times New Roman"/>
                <w:sz w:val="20"/>
                <w:szCs w:val="20"/>
              </w:rPr>
              <w:t xml:space="preserve"> от 16.02.2017г. №58, о допуске участника закупки к работам, которые оказывают влияние на безопасность объектов капитального строительства, соответствующего по видам работ предмету закупки, с правом выполнения работ по организации подготовки проектной документации. </w:t>
            </w:r>
          </w:p>
          <w:p w:rsidR="00F82EF8" w:rsidRPr="005109B2" w:rsidRDefault="0006693E" w:rsidP="0006693E">
            <w:pPr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>Выписка должна быть выдана не ранее чем за один месяц до даты окончания срока сдачи оферт.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F82EF8" w:rsidRPr="005109B2" w:rsidRDefault="0006693E" w:rsidP="0006693E">
            <w:pPr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 xml:space="preserve">Заверенная копия выписки из реестра членов СРО по форме, утвержденной Приказом </w:t>
            </w:r>
            <w:proofErr w:type="spellStart"/>
            <w:r w:rsidRPr="0006693E">
              <w:rPr>
                <w:rFonts w:ascii="Times New Roman" w:hAnsi="Times New Roman"/>
                <w:sz w:val="20"/>
                <w:szCs w:val="20"/>
              </w:rPr>
              <w:t>Ростехнадзора</w:t>
            </w:r>
            <w:proofErr w:type="spellEnd"/>
            <w:r w:rsidRPr="0006693E">
              <w:rPr>
                <w:rFonts w:ascii="Times New Roman" w:hAnsi="Times New Roman"/>
                <w:sz w:val="20"/>
                <w:szCs w:val="20"/>
              </w:rPr>
              <w:t xml:space="preserve"> от 16.02.2017 г. №58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06693E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06693E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F82EF8" w:rsidRPr="005109B2" w:rsidTr="00A61723">
        <w:trPr>
          <w:trHeight w:val="1087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F82EF8" w:rsidRPr="005109B2" w:rsidRDefault="0006693E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>Уровень ответственности члена саморегулируемой организации по обязательствам по договору подряда на выполнение инженерных изысканий, подготовку проектной документации в соответствии с которым указанным членом внесен взнос в компенсационный фонд возмещения вреда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F82EF8" w:rsidRPr="005109B2" w:rsidRDefault="0006693E" w:rsidP="0006693E">
            <w:pPr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 xml:space="preserve">Заверенная копия выписки из реестра членов СРО по форме, утвержденной Приказом </w:t>
            </w:r>
            <w:proofErr w:type="spellStart"/>
            <w:r w:rsidRPr="0006693E">
              <w:rPr>
                <w:rFonts w:ascii="Times New Roman" w:hAnsi="Times New Roman"/>
                <w:sz w:val="20"/>
                <w:szCs w:val="20"/>
              </w:rPr>
              <w:t>Ростехнадзора</w:t>
            </w:r>
            <w:proofErr w:type="spellEnd"/>
            <w:r w:rsidRPr="0006693E">
              <w:rPr>
                <w:rFonts w:ascii="Times New Roman" w:hAnsi="Times New Roman"/>
                <w:sz w:val="20"/>
                <w:szCs w:val="20"/>
              </w:rPr>
              <w:t xml:space="preserve"> от 16.02.2017 г. №58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06693E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B07C05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Третий</w:t>
            </w:r>
            <w:r w:rsidR="0006693E">
              <w:rPr>
                <w:rFonts w:ascii="Times New Roman" w:hAnsi="Times New Roman"/>
                <w:sz w:val="20"/>
                <w:szCs w:val="20"/>
              </w:rPr>
              <w:t xml:space="preserve"> уровень ответственности и выше</w:t>
            </w:r>
          </w:p>
        </w:tc>
      </w:tr>
      <w:tr w:rsidR="00F82EF8" w:rsidRPr="005109B2" w:rsidTr="00A61723">
        <w:trPr>
          <w:trHeight w:val="1649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F82EF8" w:rsidRPr="005109B2" w:rsidRDefault="0006693E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F82EF8" w:rsidRPr="005109B2" w:rsidRDefault="0006693E" w:rsidP="002735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>Копия свидетельства СМК ИСО 9001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06693E" w:rsidRDefault="0006693E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Наличие/</w:t>
            </w:r>
          </w:p>
          <w:p w:rsidR="00F82EF8" w:rsidRPr="005109B2" w:rsidRDefault="0006693E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06693E" w:rsidP="005F59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5109B2" w:rsidRPr="005109B2" w:rsidTr="00A61723">
        <w:trPr>
          <w:trHeight w:val="1790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06693E" w:rsidP="00A743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06693E" w:rsidP="00343274">
            <w:pPr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>Опыт работы по выполнению собственными силами проектных работ по объектам, аналогичным предмету закупки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109B2" w:rsidRPr="005109B2" w:rsidRDefault="0006693E" w:rsidP="00D60F41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>Справка о заключенных и выполненных аналогичных договорах за последние 3 года (по форме №5), подтверждаемая копиями договоров, отчетами и актами выполненных работ (без коммерческой части)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06693E" w:rsidP="00343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06693E" w:rsidP="008236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>не менее 9 месяцев в каждом году</w:t>
            </w:r>
          </w:p>
        </w:tc>
      </w:tr>
      <w:tr w:rsidR="005109B2" w:rsidRPr="005109B2" w:rsidTr="00A61723">
        <w:trPr>
          <w:trHeight w:val="64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06693E" w:rsidP="003432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06693E" w:rsidP="00343274">
            <w:pPr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 xml:space="preserve">Наличие положительного опыта прохождения </w:t>
            </w:r>
            <w:proofErr w:type="spellStart"/>
            <w:r w:rsidRPr="0006693E">
              <w:rPr>
                <w:rFonts w:ascii="Times New Roman" w:hAnsi="Times New Roman"/>
                <w:sz w:val="20"/>
                <w:szCs w:val="20"/>
              </w:rPr>
              <w:t>Главгосэкспертизы</w:t>
            </w:r>
            <w:proofErr w:type="spellEnd"/>
            <w:r w:rsidRPr="000669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109B2" w:rsidRPr="005109B2" w:rsidRDefault="0006693E" w:rsidP="00343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 xml:space="preserve">Копия положительного заключения </w:t>
            </w:r>
            <w:proofErr w:type="spellStart"/>
            <w:r w:rsidRPr="0006693E">
              <w:rPr>
                <w:rFonts w:ascii="Times New Roman" w:hAnsi="Times New Roman"/>
                <w:sz w:val="20"/>
                <w:szCs w:val="20"/>
              </w:rPr>
              <w:t>Главгосэкспертизы</w:t>
            </w:r>
            <w:proofErr w:type="spellEnd"/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06693E" w:rsidP="00343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06693E" w:rsidP="00343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93E">
              <w:rPr>
                <w:rFonts w:ascii="Times New Roman" w:hAnsi="Times New Roman"/>
                <w:sz w:val="20"/>
                <w:szCs w:val="20"/>
              </w:rPr>
              <w:t>Не менее одного положительного заключения за последние 5 лет, предшествующих году подачи оферты.</w:t>
            </w:r>
          </w:p>
        </w:tc>
      </w:tr>
      <w:tr w:rsidR="00A61723" w:rsidRPr="005109B2" w:rsidTr="009C6A35">
        <w:trPr>
          <w:trHeight w:val="64"/>
        </w:trPr>
        <w:tc>
          <w:tcPr>
            <w:tcW w:w="866" w:type="dxa"/>
            <w:shd w:val="clear" w:color="auto" w:fill="auto"/>
            <w:noWrap/>
            <w:vAlign w:val="center"/>
          </w:tcPr>
          <w:p w:rsidR="00A61723" w:rsidRPr="00A61723" w:rsidRDefault="00A61723" w:rsidP="0034327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6172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654" w:type="dxa"/>
            <w:gridSpan w:val="2"/>
            <w:shd w:val="clear" w:color="auto" w:fill="auto"/>
            <w:vAlign w:val="center"/>
          </w:tcPr>
          <w:p w:rsidR="00A61723" w:rsidRPr="00A61723" w:rsidRDefault="00A61723" w:rsidP="00A6172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61723">
              <w:rPr>
                <w:rFonts w:ascii="Times New Roman" w:hAnsi="Times New Roman"/>
                <w:b/>
                <w:sz w:val="24"/>
              </w:rPr>
              <w:t>Требования о наличии финансовых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A61723" w:rsidRPr="005109B2" w:rsidRDefault="00A61723" w:rsidP="00343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61723" w:rsidRPr="005109B2" w:rsidRDefault="00A61723" w:rsidP="00343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BAF" w:rsidRPr="005109B2" w:rsidTr="00A61723">
        <w:trPr>
          <w:trHeight w:val="64"/>
        </w:trPr>
        <w:tc>
          <w:tcPr>
            <w:tcW w:w="866" w:type="dxa"/>
            <w:shd w:val="clear" w:color="auto" w:fill="auto"/>
            <w:noWrap/>
            <w:vAlign w:val="center"/>
          </w:tcPr>
          <w:p w:rsidR="00B81BAF" w:rsidRPr="005109B2" w:rsidRDefault="00B81BAF" w:rsidP="00B81BA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B81BAF" w:rsidRPr="005109B2" w:rsidRDefault="00B81BAF" w:rsidP="00B81BAF">
            <w:pPr>
              <w:rPr>
                <w:rFonts w:ascii="Times New Roman" w:hAnsi="Times New Roman"/>
                <w:sz w:val="20"/>
                <w:szCs w:val="20"/>
              </w:rPr>
            </w:pPr>
            <w:r w:rsidRPr="00A61723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81BAF" w:rsidRPr="00B81BAF" w:rsidRDefault="00B81BAF" w:rsidP="00B81BAF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</w:t>
            </w:r>
          </w:p>
          <w:p w:rsidR="00B81BAF" w:rsidRPr="00B81BAF" w:rsidRDefault="00B81BAF" w:rsidP="00B81BAF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81BAF" w:rsidRPr="00B81BAF" w:rsidRDefault="00B81BAF" w:rsidP="00B81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>руб. без НДС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81BAF" w:rsidRPr="005109B2" w:rsidRDefault="00B81BAF" w:rsidP="00B81BAF">
            <w:pPr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 xml:space="preserve">Среднегодовой оборот участника закупки* по выполнению ПИР за последние 3 года должен быть не ниже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B81BAF">
              <w:rPr>
                <w:rFonts w:ascii="Times New Roman" w:hAnsi="Times New Roman"/>
                <w:sz w:val="20"/>
                <w:szCs w:val="20"/>
              </w:rPr>
              <w:t xml:space="preserve"> 68 533 000 руб.</w:t>
            </w:r>
          </w:p>
        </w:tc>
      </w:tr>
      <w:tr w:rsidR="00B81BAF" w:rsidRPr="005109B2" w:rsidTr="009C6A35">
        <w:trPr>
          <w:trHeight w:val="64"/>
        </w:trPr>
        <w:tc>
          <w:tcPr>
            <w:tcW w:w="866" w:type="dxa"/>
            <w:shd w:val="clear" w:color="auto" w:fill="auto"/>
            <w:noWrap/>
            <w:vAlign w:val="center"/>
          </w:tcPr>
          <w:p w:rsidR="00B81BAF" w:rsidRPr="005109B2" w:rsidRDefault="00B81BAF" w:rsidP="003432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54" w:type="dxa"/>
            <w:gridSpan w:val="2"/>
            <w:shd w:val="clear" w:color="auto" w:fill="auto"/>
            <w:vAlign w:val="center"/>
          </w:tcPr>
          <w:p w:rsidR="00B81BAF" w:rsidRPr="00B81BAF" w:rsidRDefault="00B81BAF" w:rsidP="00B81BAF">
            <w:pPr>
              <w:rPr>
                <w:rFonts w:ascii="Times New Roman" w:hAnsi="Times New Roman"/>
                <w:b/>
                <w:sz w:val="24"/>
              </w:rPr>
            </w:pPr>
            <w:r w:rsidRPr="00B81BAF">
              <w:rPr>
                <w:rFonts w:ascii="Times New Roman" w:hAnsi="Times New Roman"/>
                <w:b/>
                <w:sz w:val="24"/>
              </w:rPr>
              <w:t>Требования о наличии трудовых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81BAF" w:rsidRPr="005109B2" w:rsidRDefault="00B81BAF" w:rsidP="00343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B81BAF" w:rsidRPr="005109B2" w:rsidRDefault="00B81BAF" w:rsidP="00343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9B2" w:rsidRPr="005109B2" w:rsidTr="00A61723">
        <w:trPr>
          <w:trHeight w:val="3414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B81BAF" w:rsidP="005109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B81BAF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>Наличие главного специалиста (ГИП, менеджер проекта) для выполнения работ по предмету закупки с опытом работы по аналогичным проектам не менее 3 лет.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81BAF" w:rsidRPr="00B81BAF" w:rsidRDefault="00B81BAF" w:rsidP="00B81BAF">
            <w:pPr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>1.Справка о наличии кадровых ресурсов с указанием областей аттестации по промышленной безопасности, занимаемых должностей, а также выполняемы</w:t>
            </w:r>
            <w:r w:rsidR="00F819CB">
              <w:rPr>
                <w:rFonts w:ascii="Times New Roman" w:hAnsi="Times New Roman"/>
                <w:sz w:val="20"/>
                <w:szCs w:val="20"/>
              </w:rPr>
              <w:t>х разделов проекта (по форме № 7</w:t>
            </w:r>
            <w:r w:rsidRPr="00B81BAF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5109B2" w:rsidRPr="005109B2" w:rsidRDefault="00B81BAF" w:rsidP="00B81BAF">
            <w:pPr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 xml:space="preserve">2. Справка о выполненных ГИП (менеджером проектов) аналогичных договорах </w:t>
            </w:r>
            <w:r w:rsidR="00F819CB">
              <w:rPr>
                <w:rFonts w:ascii="Times New Roman" w:hAnsi="Times New Roman"/>
                <w:sz w:val="20"/>
                <w:szCs w:val="20"/>
              </w:rPr>
              <w:t>за последние 3 года (по форме №8</w:t>
            </w:r>
            <w:r w:rsidRPr="00B81BAF">
              <w:rPr>
                <w:rFonts w:ascii="Times New Roman" w:hAnsi="Times New Roman"/>
                <w:sz w:val="20"/>
                <w:szCs w:val="20"/>
              </w:rPr>
              <w:t>) за подписью руководителя организации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B81BAF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>чел./лет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B81BAF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>не менее 1 человека с опытом работы по аналогичным проектам не менее 3 лет</w:t>
            </w:r>
          </w:p>
        </w:tc>
      </w:tr>
      <w:tr w:rsidR="00B81BAF" w:rsidRPr="005109B2" w:rsidTr="00B81BAF">
        <w:trPr>
          <w:trHeight w:val="1015"/>
        </w:trPr>
        <w:tc>
          <w:tcPr>
            <w:tcW w:w="866" w:type="dxa"/>
            <w:shd w:val="clear" w:color="auto" w:fill="auto"/>
            <w:noWrap/>
            <w:vAlign w:val="center"/>
          </w:tcPr>
          <w:p w:rsidR="00B81BAF" w:rsidRDefault="00B81BAF" w:rsidP="005109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B81BAF" w:rsidRPr="00B81BAF" w:rsidRDefault="00B81BAF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>Наличие в штате организации не менее 2 профильных специалистов для разработки каждого из разделов проекта, предусмотренного Заданием на проектирование.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81BAF" w:rsidRPr="00B81BAF" w:rsidRDefault="00B81BAF" w:rsidP="00B81B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 же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81BAF" w:rsidRPr="00B81BAF" w:rsidRDefault="00B81BAF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81BAF" w:rsidRPr="00B81BAF" w:rsidRDefault="00B81BAF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>не менее 2 человек на каждый раздел документации</w:t>
            </w:r>
          </w:p>
        </w:tc>
      </w:tr>
      <w:tr w:rsidR="00B81BAF" w:rsidRPr="005109B2" w:rsidTr="00B81BAF">
        <w:trPr>
          <w:trHeight w:val="846"/>
        </w:trPr>
        <w:tc>
          <w:tcPr>
            <w:tcW w:w="866" w:type="dxa"/>
            <w:shd w:val="clear" w:color="auto" w:fill="auto"/>
            <w:noWrap/>
            <w:vAlign w:val="center"/>
          </w:tcPr>
          <w:p w:rsidR="00B81BAF" w:rsidRDefault="00B81BAF" w:rsidP="005109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B81BAF" w:rsidRPr="00B81BAF" w:rsidRDefault="00B81BAF" w:rsidP="00B81BAF">
            <w:pPr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>Наличие в штате организации специалистов для выполнения работ по предмету закупки, аттестованных в области промышленной безопасности:</w:t>
            </w:r>
          </w:p>
          <w:p w:rsidR="00B81BAF" w:rsidRPr="00B81BAF" w:rsidRDefault="00B81BAF" w:rsidP="00B81BAF">
            <w:pPr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>- А.1 (Основы промышленной безопасности)</w:t>
            </w:r>
          </w:p>
          <w:p w:rsidR="00B81BAF" w:rsidRPr="00B81BAF" w:rsidRDefault="00B81BAF" w:rsidP="00B81BAF">
            <w:pPr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>- Б.1.13 (Проектирование объектов нефтеперерабатывающей промышленности)</w:t>
            </w:r>
          </w:p>
          <w:p w:rsidR="00B81BAF" w:rsidRPr="00B81BAF" w:rsidRDefault="00B81BAF" w:rsidP="00B81BAF">
            <w:pPr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 xml:space="preserve">- Б.8.26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</w:t>
            </w:r>
            <w:r w:rsidRPr="00B81BAF">
              <w:rPr>
                <w:rFonts w:ascii="Times New Roman" w:hAnsi="Times New Roman"/>
                <w:sz w:val="20"/>
                <w:szCs w:val="20"/>
              </w:rPr>
              <w:lastRenderedPageBreak/>
              <w:t>опасных производственных объектах).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81BAF" w:rsidRPr="00B81BAF" w:rsidRDefault="00B81BAF" w:rsidP="00B81BAF">
            <w:pPr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lastRenderedPageBreak/>
              <w:t>1. Справка о наличии кадровых ресурсов с указанием областей аттестации по промышленной безопасности, занимаемых должностей, а также выполняемы</w:t>
            </w:r>
            <w:r w:rsidR="00F819CB">
              <w:rPr>
                <w:rFonts w:ascii="Times New Roman" w:hAnsi="Times New Roman"/>
                <w:sz w:val="20"/>
                <w:szCs w:val="20"/>
              </w:rPr>
              <w:t>х разделов проекта (по форме № 7</w:t>
            </w:r>
            <w:r w:rsidRPr="00B81BAF">
              <w:rPr>
                <w:rFonts w:ascii="Times New Roman" w:hAnsi="Times New Roman"/>
                <w:sz w:val="20"/>
                <w:szCs w:val="20"/>
              </w:rPr>
              <w:t>), заверенная отделом кадров организации.</w:t>
            </w:r>
          </w:p>
          <w:p w:rsidR="00B81BAF" w:rsidRPr="00B81BAF" w:rsidRDefault="00B81BAF" w:rsidP="00B81BAF">
            <w:pPr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 xml:space="preserve">2. Копии протоколов заседания аттестационной комиссии </w:t>
            </w:r>
            <w:proofErr w:type="spellStart"/>
            <w:r w:rsidRPr="00B81BAF">
              <w:rPr>
                <w:rFonts w:ascii="Times New Roman" w:hAnsi="Times New Roman"/>
                <w:sz w:val="20"/>
                <w:szCs w:val="20"/>
              </w:rPr>
              <w:t>Ростехнадзора</w:t>
            </w:r>
            <w:proofErr w:type="spellEnd"/>
            <w:r w:rsidRPr="00B81BAF">
              <w:rPr>
                <w:rFonts w:ascii="Times New Roman" w:hAnsi="Times New Roman"/>
                <w:sz w:val="20"/>
                <w:szCs w:val="20"/>
              </w:rPr>
              <w:t xml:space="preserve"> и удостоверений, подтверждающих аттестацию в области промышленной безопасности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81BAF" w:rsidRPr="00B81BAF" w:rsidRDefault="00B81BAF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81BAF" w:rsidRPr="00B81BAF" w:rsidRDefault="00B81BAF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BAF">
              <w:rPr>
                <w:rFonts w:ascii="Times New Roman" w:hAnsi="Times New Roman"/>
                <w:sz w:val="20"/>
                <w:szCs w:val="20"/>
              </w:rPr>
              <w:t>не менее 2 человек по каждой области аттестации</w:t>
            </w:r>
          </w:p>
        </w:tc>
      </w:tr>
    </w:tbl>
    <w:p w:rsidR="00763BE4" w:rsidRPr="005109B2" w:rsidRDefault="00B35BA9" w:rsidP="00B35BA9">
      <w:pPr>
        <w:spacing w:before="0"/>
        <w:rPr>
          <w:rFonts w:ascii="Times New Roman" w:hAnsi="Times New Roman"/>
          <w:bCs/>
          <w:sz w:val="24"/>
        </w:rPr>
      </w:pPr>
      <w:r w:rsidRPr="005109B2">
        <w:rPr>
          <w:rFonts w:ascii="Times New Roman" w:hAnsi="Times New Roman"/>
          <w:bCs/>
          <w:sz w:val="24"/>
        </w:rPr>
        <w:t>*Допускается отклонение от установленного уровня, но не более 5%</w:t>
      </w: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B4ED1" w:rsidRDefault="005B4ED1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F819CB" w:rsidRDefault="00F819CB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F819CB" w:rsidRDefault="00F819CB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F819CB" w:rsidRDefault="00F819CB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B4ED1" w:rsidRDefault="005B4ED1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B4ED1" w:rsidRPr="00C3289F" w:rsidRDefault="005B4ED1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proofErr w:type="spellStart"/>
      <w:r w:rsidR="0058528A">
        <w:rPr>
          <w:rFonts w:ascii="Times New Roman" w:hAnsi="Times New Roman"/>
          <w:b/>
          <w:bCs/>
          <w:sz w:val="24"/>
        </w:rPr>
        <w:t>Д.Ю.Уржумов</w:t>
      </w:r>
      <w:proofErr w:type="spellEnd"/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B81BAF">
        <w:rPr>
          <w:rFonts w:ascii="Times New Roman" w:hAnsi="Times New Roman"/>
          <w:sz w:val="24"/>
        </w:rPr>
        <w:t>436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B81BAF">
        <w:rPr>
          <w:rFonts w:ascii="Times New Roman" w:hAnsi="Times New Roman"/>
          <w:sz w:val="23"/>
          <w:szCs w:val="23"/>
        </w:rPr>
        <w:t>436</w:t>
      </w:r>
      <w:r w:rsidRPr="001D52CE">
        <w:rPr>
          <w:rFonts w:ascii="Times New Roman" w:hAnsi="Times New Roman"/>
          <w:sz w:val="23"/>
          <w:szCs w:val="23"/>
        </w:rPr>
        <w:t>-КС-201</w:t>
      </w:r>
      <w:r w:rsidR="0058528A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="00E30D60">
        <w:rPr>
          <w:rFonts w:ascii="Times New Roman" w:hAnsi="Times New Roman"/>
          <w:sz w:val="23"/>
          <w:szCs w:val="23"/>
        </w:rPr>
        <w:t>22.09.2017 г.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</w:t>
      </w:r>
      <w:proofErr w:type="gramStart"/>
      <w:r w:rsidRPr="00465A3A">
        <w:rPr>
          <w:rFonts w:ascii="Times New Roman" w:hAnsi="Times New Roman"/>
          <w:szCs w:val="22"/>
          <w:lang w:eastAsia="ar-SA"/>
        </w:rPr>
        <w:t>отзыва</w:t>
      </w:r>
      <w:proofErr w:type="gramEnd"/>
      <w:r w:rsidRPr="00465A3A">
        <w:rPr>
          <w:rFonts w:ascii="Times New Roman" w:hAnsi="Times New Roman"/>
          <w:szCs w:val="22"/>
          <w:lang w:eastAsia="ar-SA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</w:t>
      </w:r>
      <w:proofErr w:type="spellStart"/>
      <w:r w:rsidRPr="00465A3A">
        <w:rPr>
          <w:rFonts w:ascii="Times New Roman" w:hAnsi="Times New Roman"/>
          <w:szCs w:val="22"/>
          <w:lang w:eastAsia="ar-SA"/>
        </w:rPr>
        <w:t>Славнефть</w:t>
      </w:r>
      <w:proofErr w:type="spellEnd"/>
      <w:r w:rsidRPr="00465A3A">
        <w:rPr>
          <w:rFonts w:ascii="Times New Roman" w:hAnsi="Times New Roman"/>
          <w:szCs w:val="22"/>
          <w:lang w:eastAsia="ar-SA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 w:rsidRPr="00465A3A">
        <w:rPr>
          <w:rFonts w:ascii="Times New Roman" w:hAnsi="Times New Roman"/>
          <w:szCs w:val="22"/>
          <w:lang w:eastAsia="ar-SA"/>
        </w:rPr>
        <w:t>Славнефть</w:t>
      </w:r>
      <w:proofErr w:type="spellEnd"/>
      <w:r w:rsidRPr="00465A3A">
        <w:rPr>
          <w:rFonts w:ascii="Times New Roman" w:hAnsi="Times New Roman"/>
          <w:szCs w:val="22"/>
          <w:lang w:eastAsia="ar-SA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1F4E5B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b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</w:t>
      </w:r>
      <w:proofErr w:type="spellStart"/>
      <w:r w:rsidRPr="00465A3A">
        <w:rPr>
          <w:rFonts w:ascii="Times New Roman" w:hAnsi="Times New Roman"/>
          <w:szCs w:val="22"/>
          <w:lang w:eastAsia="ar-SA"/>
        </w:rPr>
        <w:t>Славнефть</w:t>
      </w:r>
      <w:proofErr w:type="spellEnd"/>
      <w:r w:rsidRPr="00465A3A">
        <w:rPr>
          <w:rFonts w:ascii="Times New Roman" w:hAnsi="Times New Roman"/>
          <w:szCs w:val="22"/>
          <w:lang w:eastAsia="ar-SA"/>
        </w:rPr>
        <w:t>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подряда</w:t>
      </w:r>
      <w:r w:rsidRPr="00465A3A">
        <w:rPr>
          <w:rFonts w:ascii="Times New Roman" w:hAnsi="Times New Roman"/>
          <w:szCs w:val="22"/>
          <w:lang w:eastAsia="ar-SA"/>
        </w:rPr>
        <w:t xml:space="preserve"> на</w:t>
      </w:r>
      <w:r w:rsidR="00B81BAF" w:rsidRPr="00B81BAF">
        <w:rPr>
          <w:rFonts w:eastAsia="Calibri" w:cs="Arial"/>
          <w:b/>
          <w:szCs w:val="22"/>
        </w:rPr>
        <w:t xml:space="preserve"> </w:t>
      </w:r>
      <w:r w:rsidR="0008415C">
        <w:rPr>
          <w:rFonts w:ascii="Times New Roman" w:hAnsi="Times New Roman"/>
          <w:b/>
          <w:szCs w:val="22"/>
          <w:lang w:eastAsia="ar-SA"/>
        </w:rPr>
        <w:t>в</w:t>
      </w:r>
      <w:r w:rsidR="00B81BAF" w:rsidRPr="00B81BAF">
        <w:rPr>
          <w:rFonts w:ascii="Times New Roman" w:hAnsi="Times New Roman"/>
          <w:b/>
          <w:szCs w:val="22"/>
          <w:lang w:eastAsia="ar-SA"/>
        </w:rPr>
        <w:t>ыполнение проектно-изыскательских работ</w:t>
      </w:r>
      <w:r w:rsidR="0008415C">
        <w:rPr>
          <w:rFonts w:ascii="Times New Roman" w:hAnsi="Times New Roman"/>
          <w:b/>
          <w:szCs w:val="22"/>
          <w:lang w:eastAsia="ar-SA"/>
        </w:rPr>
        <w:t xml:space="preserve"> и осуществление авторского надзора за выполнением строительно-монтажных работ</w:t>
      </w:r>
      <w:r w:rsidR="00B81BAF" w:rsidRPr="00B81BAF">
        <w:rPr>
          <w:rFonts w:ascii="Times New Roman" w:hAnsi="Times New Roman"/>
          <w:b/>
          <w:szCs w:val="22"/>
          <w:lang w:eastAsia="ar-SA"/>
        </w:rPr>
        <w:t xml:space="preserve"> в соответствии с Заданием на проектирование № 5</w:t>
      </w:r>
      <w:r w:rsidR="00B81BAF" w:rsidRPr="00B81BAF">
        <w:rPr>
          <w:rFonts w:ascii="Times New Roman" w:hAnsi="Times New Roman"/>
          <w:b/>
          <w:szCs w:val="22"/>
          <w:lang w:eastAsia="ar-SA"/>
        </w:rPr>
        <w:noBreakHyphen/>
        <w:t>2582 «Строительство установки регенерации сульфидсодержащих стоков»</w:t>
      </w:r>
      <w:r w:rsidR="001F4E5B">
        <w:rPr>
          <w:rFonts w:ascii="Times New Roman" w:hAnsi="Times New Roman"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465A3A">
        <w:rPr>
          <w:rFonts w:ascii="Times New Roman" w:hAnsi="Times New Roman"/>
          <w:szCs w:val="22"/>
          <w:lang w:eastAsia="ar-SA"/>
        </w:rPr>
        <w:t>Славнефть</w:t>
      </w:r>
      <w:proofErr w:type="spellEnd"/>
      <w:r w:rsidRPr="00465A3A">
        <w:rPr>
          <w:rFonts w:ascii="Times New Roman" w:hAnsi="Times New Roman"/>
          <w:szCs w:val="22"/>
          <w:lang w:eastAsia="ar-SA"/>
        </w:rPr>
        <w:t>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</w:t>
      </w:r>
      <w:proofErr w:type="spellStart"/>
      <w:r w:rsidRPr="00465A3A">
        <w:rPr>
          <w:rFonts w:ascii="Times New Roman" w:hAnsi="Times New Roman"/>
          <w:szCs w:val="22"/>
          <w:lang w:eastAsia="ar-SA"/>
        </w:rPr>
        <w:t>Славнефть</w:t>
      </w:r>
      <w:proofErr w:type="spellEnd"/>
      <w:r w:rsidRPr="00465A3A">
        <w:rPr>
          <w:rFonts w:ascii="Times New Roman" w:hAnsi="Times New Roman"/>
          <w:szCs w:val="22"/>
          <w:lang w:eastAsia="ar-SA"/>
        </w:rPr>
        <w:t>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Наименование </w:t>
      </w:r>
      <w:proofErr w:type="gramStart"/>
      <w:r w:rsidRPr="00465A3A">
        <w:rPr>
          <w:rFonts w:ascii="Times New Roman" w:hAnsi="Times New Roman"/>
          <w:szCs w:val="22"/>
          <w:lang w:eastAsia="ar-SA"/>
        </w:rPr>
        <w:t>организации:  _</w:t>
      </w:r>
      <w:proofErr w:type="gramEnd"/>
      <w:r w:rsidRPr="00465A3A">
        <w:rPr>
          <w:rFonts w:ascii="Times New Roman" w:hAnsi="Times New Roman"/>
          <w:szCs w:val="22"/>
          <w:lang w:eastAsia="ar-SA"/>
        </w:rPr>
        <w:t>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</w:t>
      </w:r>
      <w:proofErr w:type="spellStart"/>
      <w:r w:rsidR="00CC17B8" w:rsidRPr="00465A3A">
        <w:rPr>
          <w:rFonts w:ascii="Times New Roman" w:hAnsi="Times New Roman"/>
          <w:szCs w:val="22"/>
          <w:lang w:eastAsia="ar-SA"/>
        </w:rPr>
        <w:t>Славнефть</w:t>
      </w:r>
      <w:proofErr w:type="spellEnd"/>
      <w:r w:rsidR="00CC17B8" w:rsidRPr="00465A3A">
        <w:rPr>
          <w:rFonts w:ascii="Times New Roman" w:hAnsi="Times New Roman"/>
          <w:szCs w:val="22"/>
          <w:lang w:eastAsia="ar-SA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="00CC17B8" w:rsidRPr="00465A3A">
        <w:rPr>
          <w:rFonts w:ascii="Times New Roman" w:hAnsi="Times New Roman"/>
          <w:szCs w:val="22"/>
          <w:lang w:eastAsia="ar-SA"/>
        </w:rPr>
        <w:t>Славнефть</w:t>
      </w:r>
      <w:proofErr w:type="spellEnd"/>
      <w:r w:rsidR="00CC17B8" w:rsidRPr="00465A3A">
        <w:rPr>
          <w:rFonts w:ascii="Times New Roman" w:hAnsi="Times New Roman"/>
          <w:szCs w:val="22"/>
          <w:lang w:eastAsia="ar-SA"/>
        </w:rPr>
        <w:t>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1F4E5B">
        <w:rPr>
          <w:rFonts w:ascii="Times New Roman" w:hAnsi="Times New Roman"/>
          <w:sz w:val="24"/>
        </w:rPr>
        <w:t>436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</w:t>
      </w:r>
      <w:proofErr w:type="spellStart"/>
      <w:r w:rsidRPr="00C3289F">
        <w:rPr>
          <w:rFonts w:ascii="Times New Roman" w:hAnsi="Times New Roman"/>
          <w:szCs w:val="22"/>
        </w:rPr>
        <w:t>Славнефть</w:t>
      </w:r>
      <w:proofErr w:type="spellEnd"/>
      <w:r w:rsidRPr="00C3289F">
        <w:rPr>
          <w:rFonts w:ascii="Times New Roman" w:hAnsi="Times New Roman"/>
          <w:szCs w:val="22"/>
        </w:rPr>
        <w:t>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1F4E5B" w:rsidRDefault="001F4E5B" w:rsidP="0058528A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4E5B">
              <w:rPr>
                <w:rFonts w:ascii="Times New Roman" w:hAnsi="Times New Roman"/>
                <w:b/>
                <w:sz w:val="20"/>
                <w:szCs w:val="20"/>
              </w:rPr>
              <w:t>Выполнение проектно-изыскательских работ</w:t>
            </w:r>
            <w:r w:rsidR="0008415C">
              <w:rPr>
                <w:rFonts w:ascii="Times New Roman" w:hAnsi="Times New Roman"/>
                <w:b/>
                <w:sz w:val="20"/>
                <w:szCs w:val="20"/>
              </w:rPr>
              <w:t xml:space="preserve"> и осуществление авторского надзора за выполнением строительно-монтажных</w:t>
            </w:r>
            <w:r w:rsidR="006309B0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 w:rsidRPr="001F4E5B">
              <w:rPr>
                <w:rFonts w:ascii="Times New Roman" w:hAnsi="Times New Roman"/>
                <w:b/>
                <w:sz w:val="20"/>
                <w:szCs w:val="20"/>
              </w:rPr>
              <w:t xml:space="preserve"> в соответствии с Заданием на проектирование № 5-2582 «Строительство установки регенерации сульфидсодержащих стоков»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FA265E" w:rsidRDefault="00FA265E" w:rsidP="00D941C4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 w:rsidRPr="00FA26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Начало работ – с даты подписания договора, окончание работ – </w:t>
            </w:r>
            <w:r w:rsidR="001F4E5B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июнь </w:t>
            </w:r>
            <w:r w:rsidR="00B3428E" w:rsidRPr="00B3428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2020 г.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38AC" w:rsidRPr="00C3289F" w:rsidTr="00D9443F">
        <w:trPr>
          <w:trHeight w:val="675"/>
        </w:trPr>
        <w:tc>
          <w:tcPr>
            <w:tcW w:w="5103" w:type="dxa"/>
          </w:tcPr>
          <w:p w:rsidR="00C838AC" w:rsidRPr="00C3289F" w:rsidRDefault="00C838AC" w:rsidP="00C838A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838AC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838AC">
              <w:rPr>
                <w:rFonts w:ascii="Times New Roman" w:hAnsi="Times New Roman"/>
                <w:sz w:val="20"/>
                <w:szCs w:val="20"/>
              </w:rPr>
              <w:t>НДС</w:t>
            </w:r>
          </w:p>
        </w:tc>
        <w:tc>
          <w:tcPr>
            <w:tcW w:w="4359" w:type="dxa"/>
          </w:tcPr>
          <w:p w:rsidR="00C838AC" w:rsidRPr="00C3289F" w:rsidRDefault="00C838AC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EB5618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proofErr w:type="gramStart"/>
      <w:r w:rsidRPr="00C3289F">
        <w:rPr>
          <w:rFonts w:ascii="Times New Roman" w:hAnsi="Times New Roman"/>
          <w:szCs w:val="22"/>
        </w:rPr>
        <w:t>Подпись:_</w:t>
      </w:r>
      <w:proofErr w:type="gramEnd"/>
      <w:r w:rsidRPr="00C3289F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1F4E5B">
        <w:rPr>
          <w:rFonts w:ascii="Times New Roman" w:hAnsi="Times New Roman"/>
          <w:sz w:val="24"/>
        </w:rPr>
        <w:t>436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proofErr w:type="gramStart"/>
      <w:r w:rsidRPr="00D53E31">
        <w:rPr>
          <w:rFonts w:ascii="Times New Roman" w:hAnsi="Times New Roman"/>
          <w:szCs w:val="22"/>
        </w:rPr>
        <w:t>Подпись:_</w:t>
      </w:r>
      <w:proofErr w:type="gramEnd"/>
      <w:r w:rsidRPr="00D53E31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1F4E5B">
        <w:rPr>
          <w:rFonts w:ascii="Times New Roman" w:hAnsi="Times New Roman"/>
          <w:sz w:val="24"/>
        </w:rPr>
        <w:t>436</w:t>
      </w:r>
      <w:r w:rsidRPr="00D53E31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 xml:space="preserve">  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</w:t>
      </w:r>
      <w:proofErr w:type="gramStart"/>
      <w:r w:rsidRPr="00D86698">
        <w:rPr>
          <w:rFonts w:ascii="Times New Roman" w:hAnsi="Times New Roman"/>
          <w:sz w:val="24"/>
        </w:rPr>
        <w:t>Задании  на</w:t>
      </w:r>
      <w:proofErr w:type="gramEnd"/>
      <w:r w:rsidRPr="00D86698">
        <w:rPr>
          <w:rFonts w:ascii="Times New Roman" w:hAnsi="Times New Roman"/>
          <w:sz w:val="24"/>
        </w:rPr>
        <w:t xml:space="preserve">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ED4A0D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1F4E5B">
        <w:rPr>
          <w:rFonts w:ascii="Times New Roman" w:hAnsi="Times New Roman"/>
          <w:sz w:val="24"/>
        </w:rPr>
        <w:t>436</w:t>
      </w:r>
      <w:r w:rsidRPr="00D53E31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56A84" w:rsidRPr="00956A84" w:rsidTr="00CD4DF9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6A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Справка о наличии кадровых ресурсов*</w:t>
            </w:r>
          </w:p>
        </w:tc>
      </w:tr>
      <w:tr w:rsidR="00956A84" w:rsidRPr="00956A84" w:rsidTr="00CD4DF9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56A84" w:rsidRPr="00956A84" w:rsidTr="00CD4DF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956A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Аттестация в области промышленной безопасности (с указанием областей, номера </w:t>
            </w:r>
            <w:proofErr w:type="spellStart"/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св-ва</w:t>
            </w:r>
            <w:proofErr w:type="spellEnd"/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56A84" w:rsidRPr="00956A84" w:rsidTr="00CD4DF9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Специалисты по профилю работы (</w:t>
            </w:r>
            <w:proofErr w:type="spellStart"/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ГИПы</w:t>
            </w:r>
            <w:proofErr w:type="spellEnd"/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, начальники отделов, инженеры-конструкторы и т.п. с разбивкой по отделам)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56A84" w:rsidRPr="00956A84" w:rsidRDefault="00956A84" w:rsidP="00956A84">
      <w:pPr>
        <w:shd w:val="clear" w:color="auto" w:fill="FFFFFF"/>
        <w:spacing w:after="240"/>
        <w:ind w:firstLine="567"/>
        <w:jc w:val="both"/>
        <w:rPr>
          <w:rFonts w:ascii="Times New Roman" w:hAnsi="Times New Roman"/>
          <w:szCs w:val="22"/>
        </w:rPr>
      </w:pPr>
      <w:r w:rsidRPr="00956A84">
        <w:rPr>
          <w:rFonts w:ascii="Times New Roman" w:hAnsi="Times New Roman"/>
          <w:szCs w:val="22"/>
        </w:rPr>
        <w:t>Всего общая численность организации составляет _______ чел.</w:t>
      </w:r>
    </w:p>
    <w:p w:rsidR="00956A84" w:rsidRPr="00956A84" w:rsidRDefault="00956A84" w:rsidP="00956A84">
      <w:pPr>
        <w:shd w:val="clear" w:color="auto" w:fill="FFFFFF"/>
        <w:spacing w:before="360"/>
        <w:ind w:left="1134" w:right="-40" w:firstLine="567"/>
        <w:rPr>
          <w:rFonts w:ascii="Times New Roman" w:hAnsi="Times New Roman"/>
          <w:spacing w:val="-1"/>
          <w:szCs w:val="22"/>
        </w:rPr>
      </w:pPr>
    </w:p>
    <w:p w:rsidR="00956A84" w:rsidRPr="00956A84" w:rsidRDefault="0058391D" w:rsidP="00956A84">
      <w:pPr>
        <w:shd w:val="clear" w:color="auto" w:fill="FFFFFF"/>
        <w:spacing w:before="240"/>
        <w:ind w:left="1134" w:right="-40"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52070</wp:posOffset>
                </wp:positionV>
                <wp:extent cx="2773680" cy="0"/>
                <wp:effectExtent l="10795" t="8255" r="6350" b="1079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1B9F5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4.1pt" to="246.2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" strokeweight=".7pt"/>
            </w:pict>
          </mc:Fallback>
        </mc:AlternateContent>
      </w:r>
      <w:r w:rsidR="00956A84" w:rsidRPr="00956A84">
        <w:rPr>
          <w:rFonts w:ascii="Times New Roman" w:hAnsi="Times New Roman"/>
          <w:spacing w:val="-1"/>
          <w:szCs w:val="22"/>
        </w:rPr>
        <w:t>(подпись, М.П.)</w:t>
      </w:r>
    </w:p>
    <w:p w:rsidR="00956A84" w:rsidRPr="00956A84" w:rsidRDefault="0058391D" w:rsidP="00956A84">
      <w:pPr>
        <w:shd w:val="clear" w:color="auto" w:fill="FFFFFF"/>
        <w:spacing w:before="240"/>
        <w:ind w:left="142" w:right="-40" w:firstLine="425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103505</wp:posOffset>
                </wp:positionV>
                <wp:extent cx="2773680" cy="0"/>
                <wp:effectExtent l="10795" t="10795" r="6350" b="825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24BA4"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8.15pt" to="246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" strokeweight=".7pt"/>
            </w:pict>
          </mc:Fallback>
        </mc:AlternateContent>
      </w:r>
      <w:r w:rsidR="00956A84" w:rsidRPr="00956A84">
        <w:rPr>
          <w:rFonts w:ascii="Times New Roman" w:hAnsi="Times New Roman"/>
          <w:spacing w:val="-1"/>
          <w:szCs w:val="22"/>
        </w:rPr>
        <w:t>(фамилия, имя, отчество подписавшего, должность)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t xml:space="preserve">* </w:t>
      </w:r>
      <w:proofErr w:type="gramStart"/>
      <w:r w:rsidRPr="00956A84">
        <w:rPr>
          <w:rFonts w:ascii="Times New Roman" w:hAnsi="Times New Roman"/>
          <w:b/>
          <w:szCs w:val="22"/>
        </w:rPr>
        <w:t>В</w:t>
      </w:r>
      <w:proofErr w:type="gramEnd"/>
      <w:r w:rsidRPr="00956A84">
        <w:rPr>
          <w:rFonts w:ascii="Times New Roman" w:hAnsi="Times New Roman"/>
          <w:b/>
          <w:szCs w:val="22"/>
        </w:rPr>
        <w:t xml:space="preserve"> данной справке перечисляются все работники, входящие в штат организации – участника закупки.</w:t>
      </w:r>
    </w:p>
    <w:p w:rsidR="00632B82" w:rsidRDefault="00956A84" w:rsidP="00F103DA">
      <w:pPr>
        <w:shd w:val="clear" w:color="auto" w:fill="FFFFFF"/>
        <w:ind w:right="-40" w:firstLine="567"/>
        <w:jc w:val="both"/>
        <w:rPr>
          <w:rFonts w:ascii="Times New Roman" w:hAnsi="Times New Roman"/>
          <w:sz w:val="24"/>
        </w:rPr>
      </w:pPr>
      <w:r w:rsidRPr="00956A84">
        <w:rPr>
          <w:rFonts w:ascii="Times New Roman" w:hAnsi="Times New Roman"/>
          <w:b/>
          <w:szCs w:val="22"/>
        </w:rPr>
        <w:t xml:space="preserve">** </w:t>
      </w:r>
      <w:proofErr w:type="gramStart"/>
      <w:r w:rsidRPr="00956A84">
        <w:rPr>
          <w:rFonts w:ascii="Times New Roman" w:hAnsi="Times New Roman"/>
          <w:b/>
          <w:szCs w:val="22"/>
        </w:rPr>
        <w:t>В</w:t>
      </w:r>
      <w:proofErr w:type="gramEnd"/>
      <w:r w:rsidRPr="00956A84">
        <w:rPr>
          <w:rFonts w:ascii="Times New Roman" w:hAnsi="Times New Roman"/>
          <w:b/>
          <w:szCs w:val="22"/>
        </w:rPr>
        <w:t xml:space="preserve">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956A84" w:rsidRDefault="00956A84" w:rsidP="00D11890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956A84" w:rsidSect="00F103DA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D11890" w:rsidRPr="00D53E31" w:rsidRDefault="00D11890" w:rsidP="00D1189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 8</w:t>
      </w:r>
    </w:p>
    <w:p w:rsidR="00D11890" w:rsidRPr="002E1087" w:rsidRDefault="00D11890" w:rsidP="00D11890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делать Оферты № </w:t>
      </w:r>
      <w:r w:rsidR="001F4E5B">
        <w:rPr>
          <w:rFonts w:ascii="Times New Roman" w:hAnsi="Times New Roman"/>
          <w:sz w:val="24"/>
        </w:rPr>
        <w:t>436</w:t>
      </w:r>
      <w:r w:rsidRPr="002E1087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D82656" w:rsidRPr="00D82656" w:rsidRDefault="00D82656" w:rsidP="00D82656">
      <w:pPr>
        <w:spacing w:before="0" w:after="200" w:line="276" w:lineRule="auto"/>
        <w:ind w:left="421"/>
        <w:jc w:val="center"/>
        <w:rPr>
          <w:rFonts w:ascii="Calibri" w:eastAsia="Calibri" w:hAnsi="Calibri"/>
          <w:b/>
          <w:bCs/>
          <w:color w:val="000000"/>
          <w:szCs w:val="22"/>
        </w:rPr>
      </w:pPr>
      <w:r w:rsidRPr="00D82656">
        <w:rPr>
          <w:rFonts w:ascii="Calibri" w:eastAsia="Calibri" w:hAnsi="Calibri"/>
          <w:b/>
          <w:bCs/>
          <w:color w:val="000000"/>
          <w:szCs w:val="22"/>
        </w:rPr>
        <w:t>Справка о выполненных ГИП (менеджером проектов) аналогичных договорах</w:t>
      </w:r>
      <w:r w:rsidR="004B1F50">
        <w:rPr>
          <w:rFonts w:ascii="Calibri" w:eastAsia="Calibri" w:hAnsi="Calibri"/>
          <w:b/>
          <w:bCs/>
          <w:color w:val="000000"/>
          <w:szCs w:val="22"/>
        </w:rPr>
        <w:t xml:space="preserve"> за последние </w:t>
      </w:r>
      <w:r w:rsidR="004771C3">
        <w:rPr>
          <w:rFonts w:ascii="Calibri" w:eastAsia="Calibri" w:hAnsi="Calibri"/>
          <w:b/>
          <w:bCs/>
          <w:color w:val="000000"/>
          <w:szCs w:val="22"/>
        </w:rPr>
        <w:t>3</w:t>
      </w:r>
      <w:r w:rsidR="004B1F50">
        <w:rPr>
          <w:rFonts w:ascii="Calibri" w:eastAsia="Calibri" w:hAnsi="Calibri"/>
          <w:b/>
          <w:bCs/>
          <w:color w:val="000000"/>
          <w:szCs w:val="22"/>
        </w:rPr>
        <w:t xml:space="preserve"> года</w:t>
      </w:r>
      <w:r w:rsidR="00AC5B66">
        <w:rPr>
          <w:rFonts w:ascii="Calibri" w:eastAsia="Calibri" w:hAnsi="Calibri"/>
          <w:b/>
          <w:bCs/>
          <w:color w:val="000000"/>
          <w:szCs w:val="22"/>
        </w:rPr>
        <w:t xml:space="preserve"> </w:t>
      </w:r>
      <w:r w:rsidRPr="00D82656">
        <w:rPr>
          <w:rFonts w:ascii="Calibri" w:eastAsia="Calibri" w:hAnsi="Calibri"/>
          <w:b/>
          <w:bCs/>
          <w:color w:val="000000"/>
          <w:szCs w:val="22"/>
        </w:rPr>
        <w:t>*</w:t>
      </w:r>
    </w:p>
    <w:p w:rsidR="00D82656" w:rsidRPr="00D82656" w:rsidRDefault="00D82656" w:rsidP="00D82656">
      <w:pPr>
        <w:widowControl w:val="0"/>
        <w:spacing w:before="0" w:after="200" w:line="276" w:lineRule="auto"/>
        <w:jc w:val="center"/>
        <w:rPr>
          <w:rFonts w:ascii="Calibri" w:eastAsia="Calibri" w:hAnsi="Calibri"/>
          <w:color w:val="000000"/>
          <w:szCs w:val="22"/>
        </w:rPr>
      </w:pPr>
      <w:r w:rsidRPr="00D82656">
        <w:rPr>
          <w:rFonts w:ascii="Calibri" w:eastAsia="Calibri" w:hAnsi="Calibri"/>
          <w:color w:val="000000"/>
          <w:szCs w:val="22"/>
        </w:rPr>
        <w:t>Наименование Претендента: _________________________________</w:t>
      </w:r>
    </w:p>
    <w:p w:rsidR="00D82656" w:rsidRPr="00D82656" w:rsidRDefault="00D82656" w:rsidP="00D82656">
      <w:pPr>
        <w:widowControl w:val="0"/>
        <w:spacing w:before="0" w:after="200" w:line="276" w:lineRule="auto"/>
        <w:rPr>
          <w:rFonts w:ascii="Calibri" w:eastAsia="Calibri" w:hAnsi="Calibri"/>
          <w:color w:val="000000"/>
          <w:szCs w:val="22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525"/>
        <w:gridCol w:w="2045"/>
        <w:gridCol w:w="2272"/>
        <w:gridCol w:w="1965"/>
        <w:gridCol w:w="1522"/>
        <w:gridCol w:w="2191"/>
        <w:gridCol w:w="2541"/>
        <w:gridCol w:w="2185"/>
      </w:tblGrid>
      <w:tr w:rsidR="00D82656" w:rsidRPr="00D82656" w:rsidTr="00343274">
        <w:trPr>
          <w:trHeight w:val="140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№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Фамилия, имя, отчество специалиста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 xml:space="preserve">Образование, ученая степень 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Учебное заведение, год окончания, полученная специальность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Должность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Предмет договора, краткое описание состава работ/услуг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Сумма договора, тыс. руб.</w:t>
            </w:r>
          </w:p>
        </w:tc>
      </w:tr>
      <w:tr w:rsidR="00D82656" w:rsidRPr="00D82656" w:rsidTr="00343274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</w:tc>
      </w:tr>
      <w:tr w:rsidR="00D82656" w:rsidRPr="00D82656" w:rsidTr="00343274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</w:tc>
      </w:tr>
      <w:tr w:rsidR="00D82656" w:rsidRPr="00D82656" w:rsidTr="00343274">
        <w:trPr>
          <w:trHeight w:val="2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…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D82656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2656" w:rsidRPr="00D82656" w:rsidRDefault="00D82656" w:rsidP="00D82656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</w:tc>
      </w:tr>
    </w:tbl>
    <w:p w:rsidR="00D82656" w:rsidRPr="00D82656" w:rsidRDefault="00D82656" w:rsidP="00D82656">
      <w:pPr>
        <w:shd w:val="clear" w:color="auto" w:fill="FFFFFF"/>
        <w:spacing w:after="240" w:line="276" w:lineRule="auto"/>
        <w:ind w:firstLine="567"/>
        <w:jc w:val="both"/>
        <w:rPr>
          <w:rFonts w:ascii="Calibri" w:eastAsia="Calibri" w:hAnsi="Calibri"/>
          <w:szCs w:val="22"/>
        </w:rPr>
      </w:pPr>
      <w:r w:rsidRPr="00D82656">
        <w:rPr>
          <w:rFonts w:ascii="Calibri" w:eastAsia="Calibri" w:hAnsi="Calibri"/>
          <w:szCs w:val="22"/>
        </w:rPr>
        <w:t>Опыт работы на опасных производственных объектах в ходе выполнения договора - ____ лет.</w:t>
      </w:r>
    </w:p>
    <w:p w:rsidR="00D82656" w:rsidRPr="00D82656" w:rsidRDefault="00D82656" w:rsidP="00D82656">
      <w:pPr>
        <w:shd w:val="clear" w:color="auto" w:fill="FFFFFF"/>
        <w:spacing w:before="360" w:after="200" w:line="276" w:lineRule="auto"/>
        <w:ind w:left="1134" w:right="-40" w:firstLine="567"/>
        <w:rPr>
          <w:rFonts w:ascii="Calibri" w:eastAsia="Calibri" w:hAnsi="Calibri"/>
          <w:spacing w:val="-1"/>
          <w:szCs w:val="22"/>
        </w:rPr>
      </w:pPr>
    </w:p>
    <w:p w:rsidR="00D82656" w:rsidRPr="00D82656" w:rsidRDefault="0058391D" w:rsidP="00D82656">
      <w:pPr>
        <w:shd w:val="clear" w:color="auto" w:fill="FFFFFF"/>
        <w:spacing w:before="360" w:after="200" w:line="276" w:lineRule="auto"/>
        <w:ind w:left="1134" w:right="-40" w:firstLine="567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126365</wp:posOffset>
                </wp:positionV>
                <wp:extent cx="2773680" cy="0"/>
                <wp:effectExtent l="6985" t="9525" r="10160" b="952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55D4BA" id="Line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9.95pt" to="246.2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" strokeweight=".7pt"/>
            </w:pict>
          </mc:Fallback>
        </mc:AlternateContent>
      </w:r>
      <w:r w:rsidR="00D82656" w:rsidRPr="00D82656">
        <w:rPr>
          <w:rFonts w:ascii="Calibri" w:eastAsia="Calibri" w:hAnsi="Calibri"/>
          <w:spacing w:val="-1"/>
          <w:szCs w:val="22"/>
        </w:rPr>
        <w:t>(подпись, М.П.)</w:t>
      </w:r>
    </w:p>
    <w:p w:rsidR="00D82656" w:rsidRPr="00D82656" w:rsidRDefault="0058391D" w:rsidP="00D82656">
      <w:pPr>
        <w:shd w:val="clear" w:color="auto" w:fill="FFFFFF"/>
        <w:spacing w:before="360" w:after="200" w:line="276" w:lineRule="auto"/>
        <w:ind w:left="142" w:right="-40" w:firstLine="425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121285</wp:posOffset>
                </wp:positionV>
                <wp:extent cx="2773680" cy="0"/>
                <wp:effectExtent l="6985" t="10160" r="10160" b="889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5E8CFE" id="Line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9.55pt" to="246.2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" strokeweight=".7pt"/>
            </w:pict>
          </mc:Fallback>
        </mc:AlternateContent>
      </w:r>
      <w:r w:rsidR="00D82656" w:rsidRPr="00D82656">
        <w:rPr>
          <w:rFonts w:ascii="Calibri" w:eastAsia="Calibri" w:hAnsi="Calibri"/>
          <w:spacing w:val="-1"/>
          <w:szCs w:val="22"/>
        </w:rPr>
        <w:t>(фамилия, имя, отчество подписавшего, должность)</w:t>
      </w:r>
    </w:p>
    <w:p w:rsidR="00D11890" w:rsidRDefault="00D82656" w:rsidP="00D82656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Calibri" w:eastAsia="Calibri" w:hAnsi="Calibri"/>
          <w:b/>
          <w:szCs w:val="22"/>
        </w:rPr>
      </w:pPr>
      <w:r w:rsidRPr="00D82656">
        <w:rPr>
          <w:rFonts w:ascii="Calibri" w:eastAsia="Calibri" w:hAnsi="Calibri"/>
          <w:b/>
          <w:szCs w:val="22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p w:rsidR="00F103DA" w:rsidRDefault="00F103DA" w:rsidP="006D2636">
      <w:pPr>
        <w:spacing w:before="0"/>
        <w:ind w:left="5664" w:hanging="984"/>
        <w:jc w:val="right"/>
        <w:rPr>
          <w:rFonts w:ascii="Times New Roman" w:hAnsi="Times New Roman"/>
          <w:b/>
          <w:bCs/>
          <w:sz w:val="24"/>
        </w:rPr>
        <w:sectPr w:rsidR="00F103DA" w:rsidSect="00F103DA">
          <w:pgSz w:w="16838" w:h="11906" w:orient="landscape" w:code="9"/>
          <w:pgMar w:top="1418" w:right="851" w:bottom="794" w:left="1134" w:header="720" w:footer="720" w:gutter="0"/>
          <w:cols w:space="708"/>
          <w:docGrid w:linePitch="360"/>
        </w:sectPr>
      </w:pPr>
    </w:p>
    <w:p w:rsidR="006D2636" w:rsidRPr="006D2636" w:rsidRDefault="00F103DA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</w:t>
      </w:r>
      <w:r w:rsidRPr="00EE247C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9</w:t>
      </w:r>
      <w:r w:rsidR="006D2636" w:rsidRPr="006D2636">
        <w:rPr>
          <w:rFonts w:ascii="Times New Roman" w:hAnsi="Times New Roman"/>
          <w:b/>
          <w:bCs/>
          <w:sz w:val="24"/>
        </w:rPr>
        <w:t>.1</w:t>
      </w:r>
    </w:p>
    <w:p w:rsidR="006D2636" w:rsidRPr="006D2636" w:rsidRDefault="006D2636" w:rsidP="00982CCA">
      <w:pPr>
        <w:spacing w:before="0"/>
        <w:ind w:left="5664" w:hanging="984"/>
        <w:rPr>
          <w:rFonts w:ascii="Times New Roman" w:hAnsi="Times New Roman"/>
          <w:sz w:val="28"/>
          <w:szCs w:val="28"/>
        </w:rPr>
      </w:pPr>
    </w:p>
    <w:p w:rsidR="006D2636" w:rsidRP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6D2636" w:rsidRP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Генеральному директору</w:t>
      </w:r>
    </w:p>
    <w:p w:rsidR="006D2636" w:rsidRP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ОАО «</w:t>
      </w:r>
      <w:proofErr w:type="spellStart"/>
      <w:r w:rsidRPr="006D2636">
        <w:rPr>
          <w:rFonts w:ascii="Times New Roman" w:hAnsi="Times New Roman"/>
          <w:sz w:val="28"/>
          <w:szCs w:val="28"/>
        </w:rPr>
        <w:t>Славнефть</w:t>
      </w:r>
      <w:proofErr w:type="spellEnd"/>
      <w:r w:rsidRPr="006D2636">
        <w:rPr>
          <w:rFonts w:ascii="Times New Roman" w:hAnsi="Times New Roman"/>
          <w:sz w:val="28"/>
          <w:szCs w:val="28"/>
        </w:rPr>
        <w:t>-ЯНОС»</w:t>
      </w:r>
    </w:p>
    <w:p w:rsidR="006D2636" w:rsidRP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D2636">
        <w:rPr>
          <w:rFonts w:ascii="Times New Roman" w:hAnsi="Times New Roman"/>
          <w:sz w:val="28"/>
          <w:szCs w:val="28"/>
        </w:rPr>
        <w:t>Н.В. Карпову</w:t>
      </w:r>
    </w:p>
    <w:p w:rsidR="006D2636" w:rsidRPr="006D2636" w:rsidRDefault="006D2636" w:rsidP="006D2636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6D2636" w:rsidRPr="006D2636" w:rsidRDefault="006D2636" w:rsidP="006D2636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6D2636" w:rsidRPr="006D2636" w:rsidRDefault="006D2636" w:rsidP="006D2636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</w:t>
      </w:r>
      <w:proofErr w:type="spellStart"/>
      <w:r w:rsidRPr="006D2636">
        <w:rPr>
          <w:rFonts w:ascii="Times New Roman" w:hAnsi="Times New Roman"/>
          <w:sz w:val="28"/>
          <w:szCs w:val="28"/>
        </w:rPr>
        <w:t>Славнефть</w:t>
      </w:r>
      <w:proofErr w:type="spellEnd"/>
      <w:r w:rsidRPr="006D2636">
        <w:rPr>
          <w:rFonts w:ascii="Times New Roman" w:hAnsi="Times New Roman"/>
          <w:sz w:val="28"/>
          <w:szCs w:val="28"/>
        </w:rPr>
        <w:t>-ЯНОС»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 w:val="24"/>
        </w:rPr>
      </w:pPr>
      <w:r w:rsidRPr="006D2636">
        <w:rPr>
          <w:rFonts w:ascii="Times New Roman" w:hAnsi="Times New Roman"/>
          <w:i/>
          <w:sz w:val="24"/>
        </w:rPr>
        <w:t>(краткое описание сделки)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8"/>
          <w:szCs w:val="28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  <w:r w:rsidRPr="006D2636">
        <w:rPr>
          <w:rFonts w:ascii="Times New Roman" w:hAnsi="Times New Roman"/>
          <w:sz w:val="24"/>
        </w:rPr>
        <w:t>___________________________________</w:t>
      </w:r>
      <w:r w:rsidRPr="006D2636">
        <w:rPr>
          <w:rFonts w:ascii="Times New Roman" w:hAnsi="Times New Roman"/>
          <w:sz w:val="24"/>
        </w:rPr>
        <w:tab/>
      </w:r>
      <w:r w:rsidRPr="006D2636">
        <w:rPr>
          <w:rFonts w:ascii="Times New Roman" w:hAnsi="Times New Roman"/>
          <w:sz w:val="24"/>
        </w:rPr>
        <w:tab/>
      </w:r>
      <w:r w:rsidRPr="006D2636">
        <w:rPr>
          <w:rFonts w:ascii="Times New Roman" w:hAnsi="Times New Roman"/>
          <w:sz w:val="24"/>
        </w:rPr>
        <w:tab/>
      </w:r>
      <w:r w:rsidRPr="006D2636">
        <w:rPr>
          <w:rFonts w:ascii="Times New Roman" w:hAnsi="Times New Roman"/>
          <w:sz w:val="24"/>
        </w:rPr>
        <w:tab/>
        <w:t>________________________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Cs w:val="22"/>
        </w:rPr>
      </w:pPr>
      <w:r w:rsidRPr="006D2636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6D2636">
        <w:rPr>
          <w:rFonts w:ascii="Times New Roman" w:hAnsi="Times New Roman"/>
          <w:i/>
          <w:szCs w:val="22"/>
        </w:rPr>
        <w:tab/>
        <w:t>(подпись)</w:t>
      </w:r>
      <w:r w:rsidRPr="006D2636">
        <w:rPr>
          <w:rFonts w:ascii="Times New Roman" w:hAnsi="Times New Roman"/>
          <w:i/>
          <w:szCs w:val="22"/>
        </w:rPr>
        <w:tab/>
      </w:r>
      <w:r w:rsidRPr="006D2636">
        <w:rPr>
          <w:rFonts w:ascii="Times New Roman" w:hAnsi="Times New Roman"/>
          <w:i/>
          <w:szCs w:val="22"/>
        </w:rPr>
        <w:tab/>
        <w:t>(Ф.И.О. подписанта)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Cs w:val="22"/>
        </w:rPr>
      </w:pPr>
      <w:r w:rsidRPr="006D2636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Cs w:val="22"/>
        </w:rPr>
      </w:pPr>
      <w:r w:rsidRPr="006D2636">
        <w:rPr>
          <w:rFonts w:ascii="Times New Roman" w:hAnsi="Times New Roman"/>
          <w:i/>
          <w:szCs w:val="22"/>
        </w:rPr>
        <w:t>Уставом Общества: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Cs w:val="22"/>
        </w:rPr>
      </w:pPr>
      <w:r w:rsidRPr="006D2636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 w:val="24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 w:val="24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  <w:r w:rsidRPr="006D2636">
        <w:rPr>
          <w:rFonts w:ascii="Times New Roman" w:hAnsi="Times New Roman"/>
          <w:sz w:val="24"/>
        </w:rPr>
        <w:t>«____» _____________ 20 ___ года</w:t>
      </w:r>
    </w:p>
    <w:p w:rsidR="006D2636" w:rsidRPr="006D2636" w:rsidRDefault="006D2636" w:rsidP="006D2636">
      <w:pPr>
        <w:spacing w:before="0"/>
        <w:ind w:right="125" w:firstLine="720"/>
        <w:jc w:val="right"/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spacing w:before="0"/>
        <w:ind w:right="125" w:firstLine="720"/>
        <w:jc w:val="right"/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spacing w:before="0"/>
        <w:ind w:right="125"/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spacing w:before="0"/>
        <w:ind w:right="125" w:firstLine="720"/>
        <w:jc w:val="right"/>
        <w:rPr>
          <w:rFonts w:ascii="Times New Roman" w:hAnsi="Times New Roman"/>
          <w:sz w:val="24"/>
        </w:rPr>
        <w:sectPr w:rsidR="006D2636" w:rsidRPr="006D2636" w:rsidSect="006D2636">
          <w:pgSz w:w="11906" w:h="16838" w:code="9"/>
          <w:pgMar w:top="851" w:right="794" w:bottom="1134" w:left="1418" w:header="720" w:footer="720" w:gutter="0"/>
          <w:cols w:space="708"/>
          <w:docGrid w:linePitch="360"/>
        </w:sectPr>
      </w:pPr>
    </w:p>
    <w:p w:rsidR="006D2636" w:rsidRPr="006D2636" w:rsidRDefault="00F103DA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</w:t>
      </w:r>
      <w:r w:rsidRPr="00EE247C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9</w:t>
      </w:r>
      <w:r w:rsidR="006D2636" w:rsidRPr="006D2636">
        <w:rPr>
          <w:rFonts w:ascii="Times New Roman" w:hAnsi="Times New Roman"/>
          <w:b/>
          <w:bCs/>
          <w:sz w:val="24"/>
        </w:rPr>
        <w:t>.2</w:t>
      </w:r>
    </w:p>
    <w:p w:rsidR="006D2636" w:rsidRP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6D2636" w:rsidRP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6D2636" w:rsidRP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Генеральному директору</w:t>
      </w:r>
    </w:p>
    <w:p w:rsidR="006D2636" w:rsidRP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ОАО «</w:t>
      </w:r>
      <w:proofErr w:type="spellStart"/>
      <w:r w:rsidRPr="006D2636">
        <w:rPr>
          <w:rFonts w:ascii="Times New Roman" w:hAnsi="Times New Roman"/>
          <w:sz w:val="28"/>
          <w:szCs w:val="28"/>
        </w:rPr>
        <w:t>Славнефть</w:t>
      </w:r>
      <w:proofErr w:type="spellEnd"/>
      <w:r w:rsidRPr="006D2636">
        <w:rPr>
          <w:rFonts w:ascii="Times New Roman" w:hAnsi="Times New Roman"/>
          <w:sz w:val="28"/>
          <w:szCs w:val="28"/>
        </w:rPr>
        <w:t>-ЯНОС»</w:t>
      </w:r>
    </w:p>
    <w:p w:rsidR="006D2636" w:rsidRP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Н.В. Карпову</w:t>
      </w:r>
    </w:p>
    <w:p w:rsidR="006D2636" w:rsidRPr="006D2636" w:rsidRDefault="006D2636" w:rsidP="006D2636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6D2636" w:rsidRPr="006D2636" w:rsidRDefault="006D2636" w:rsidP="006D2636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6D2636" w:rsidRPr="006D2636" w:rsidRDefault="006D2636" w:rsidP="006D2636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</w:t>
      </w:r>
      <w:proofErr w:type="spellStart"/>
      <w:r w:rsidRPr="006D2636">
        <w:rPr>
          <w:rFonts w:ascii="Times New Roman" w:hAnsi="Times New Roman"/>
          <w:sz w:val="28"/>
          <w:szCs w:val="28"/>
        </w:rPr>
        <w:t>Славнефть</w:t>
      </w:r>
      <w:proofErr w:type="spellEnd"/>
      <w:r w:rsidRPr="006D2636">
        <w:rPr>
          <w:rFonts w:ascii="Times New Roman" w:hAnsi="Times New Roman"/>
          <w:sz w:val="28"/>
          <w:szCs w:val="28"/>
        </w:rPr>
        <w:t>-ЯНОС»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6D2636">
        <w:rPr>
          <w:rFonts w:ascii="Times New Roman" w:hAnsi="Times New Roman"/>
          <w:i/>
          <w:sz w:val="28"/>
          <w:szCs w:val="28"/>
        </w:rPr>
        <w:t>(краткое описание сделки)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  <w:r w:rsidRPr="006D2636">
        <w:rPr>
          <w:rFonts w:ascii="Times New Roman" w:hAnsi="Times New Roman"/>
          <w:sz w:val="28"/>
          <w:szCs w:val="28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</w:t>
      </w:r>
      <w:r w:rsidRPr="006D2636">
        <w:rPr>
          <w:rFonts w:ascii="Times New Roman" w:hAnsi="Times New Roman"/>
          <w:sz w:val="24"/>
        </w:rPr>
        <w:t xml:space="preserve"> _______________________________________________________________________________.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 w:val="24"/>
          <w:szCs w:val="22"/>
        </w:rPr>
      </w:pPr>
      <w:r w:rsidRPr="006D2636">
        <w:rPr>
          <w:rFonts w:ascii="Times New Roman" w:hAnsi="Times New Roman"/>
          <w:i/>
          <w:sz w:val="24"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  <w:r w:rsidRPr="006D2636">
        <w:rPr>
          <w:rFonts w:ascii="Times New Roman" w:hAnsi="Times New Roman"/>
          <w:sz w:val="24"/>
        </w:rPr>
        <w:t>____________________________________</w:t>
      </w:r>
      <w:r w:rsidRPr="006D2636">
        <w:rPr>
          <w:rFonts w:ascii="Times New Roman" w:hAnsi="Times New Roman"/>
          <w:sz w:val="24"/>
        </w:rPr>
        <w:tab/>
      </w:r>
      <w:r w:rsidRPr="006D2636">
        <w:rPr>
          <w:rFonts w:ascii="Times New Roman" w:hAnsi="Times New Roman"/>
          <w:sz w:val="24"/>
        </w:rPr>
        <w:tab/>
      </w:r>
      <w:r w:rsidRPr="006D2636">
        <w:rPr>
          <w:rFonts w:ascii="Times New Roman" w:hAnsi="Times New Roman"/>
          <w:sz w:val="24"/>
        </w:rPr>
        <w:tab/>
        <w:t>________________________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Cs w:val="22"/>
        </w:rPr>
      </w:pPr>
      <w:r w:rsidRPr="006D2636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6D2636">
        <w:rPr>
          <w:rFonts w:ascii="Times New Roman" w:hAnsi="Times New Roman"/>
          <w:i/>
          <w:szCs w:val="22"/>
        </w:rPr>
        <w:tab/>
        <w:t>(подпись)</w:t>
      </w:r>
      <w:r w:rsidRPr="006D2636">
        <w:rPr>
          <w:rFonts w:ascii="Times New Roman" w:hAnsi="Times New Roman"/>
          <w:i/>
          <w:szCs w:val="22"/>
        </w:rPr>
        <w:tab/>
      </w:r>
      <w:r w:rsidRPr="006D2636">
        <w:rPr>
          <w:rFonts w:ascii="Times New Roman" w:hAnsi="Times New Roman"/>
          <w:i/>
          <w:szCs w:val="22"/>
        </w:rPr>
        <w:tab/>
        <w:t>(Ф.И.О. подписанта)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Cs w:val="22"/>
        </w:rPr>
      </w:pPr>
      <w:r w:rsidRPr="006D2636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Cs w:val="22"/>
        </w:rPr>
      </w:pPr>
      <w:r w:rsidRPr="006D2636">
        <w:rPr>
          <w:rFonts w:ascii="Times New Roman" w:hAnsi="Times New Roman"/>
          <w:i/>
          <w:szCs w:val="22"/>
        </w:rPr>
        <w:t>Уставом Общества: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Cs w:val="22"/>
        </w:rPr>
      </w:pPr>
      <w:r w:rsidRPr="006D2636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 w:val="24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 w:val="24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  <w:r w:rsidRPr="006D2636">
        <w:rPr>
          <w:rFonts w:ascii="Times New Roman" w:hAnsi="Times New Roman"/>
          <w:sz w:val="24"/>
        </w:rPr>
        <w:t>«____» _____________ 20 ___ года</w:t>
      </w:r>
    </w:p>
    <w:p w:rsidR="006D2636" w:rsidRDefault="006D2636" w:rsidP="006D2636">
      <w:pPr>
        <w:spacing w:before="0"/>
        <w:ind w:right="125" w:firstLine="720"/>
        <w:jc w:val="right"/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rPr>
          <w:rFonts w:ascii="Times New Roman" w:hAnsi="Times New Roman"/>
          <w:sz w:val="24"/>
        </w:rPr>
      </w:pPr>
    </w:p>
    <w:p w:rsidR="006D2636" w:rsidRDefault="006D2636" w:rsidP="006D2636">
      <w:pPr>
        <w:rPr>
          <w:rFonts w:ascii="Times New Roman" w:hAnsi="Times New Roman"/>
          <w:sz w:val="24"/>
        </w:rPr>
      </w:pPr>
    </w:p>
    <w:p w:rsidR="006D2636" w:rsidRDefault="006D2636" w:rsidP="006D2636">
      <w:pPr>
        <w:rPr>
          <w:rFonts w:ascii="Times New Roman" w:hAnsi="Times New Roman"/>
          <w:sz w:val="24"/>
        </w:rPr>
      </w:pPr>
    </w:p>
    <w:p w:rsidR="006D2636" w:rsidRDefault="006D2636" w:rsidP="006D2636">
      <w:pPr>
        <w:jc w:val="center"/>
        <w:rPr>
          <w:rFonts w:ascii="Times New Roman" w:hAnsi="Times New Roman"/>
          <w:sz w:val="24"/>
        </w:rPr>
      </w:pPr>
    </w:p>
    <w:p w:rsidR="006D2636" w:rsidRPr="00EE247C" w:rsidRDefault="006D2636" w:rsidP="006D2636">
      <w:pPr>
        <w:jc w:val="center"/>
        <w:rPr>
          <w:rFonts w:ascii="Times New Roman" w:hAnsi="Times New Roman"/>
          <w:sz w:val="24"/>
        </w:rPr>
      </w:pPr>
    </w:p>
    <w:p w:rsidR="006D2636" w:rsidRPr="00EE247C" w:rsidRDefault="006D2636" w:rsidP="006D2636">
      <w:pPr>
        <w:jc w:val="center"/>
        <w:rPr>
          <w:rFonts w:ascii="Times New Roman" w:hAnsi="Times New Roman"/>
          <w:sz w:val="24"/>
        </w:rPr>
      </w:pPr>
    </w:p>
    <w:p w:rsidR="006D2636" w:rsidRPr="00EE247C" w:rsidRDefault="006D2636" w:rsidP="006D2636">
      <w:pPr>
        <w:jc w:val="center"/>
        <w:rPr>
          <w:rFonts w:ascii="Times New Roman" w:hAnsi="Times New Roman"/>
          <w:sz w:val="24"/>
        </w:rPr>
      </w:pPr>
    </w:p>
    <w:p w:rsidR="006D2636" w:rsidRPr="006D2636" w:rsidRDefault="00F103DA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№10</w:t>
      </w:r>
    </w:p>
    <w:p w:rsidR="006D2636" w:rsidRP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6D2636" w:rsidRP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6D2636" w:rsidRP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Генеральному директору</w:t>
      </w:r>
    </w:p>
    <w:p w:rsidR="006D2636" w:rsidRP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ОАО «</w:t>
      </w:r>
      <w:proofErr w:type="spellStart"/>
      <w:r w:rsidRPr="006D2636">
        <w:rPr>
          <w:rFonts w:ascii="Times New Roman" w:hAnsi="Times New Roman"/>
          <w:sz w:val="28"/>
          <w:szCs w:val="28"/>
        </w:rPr>
        <w:t>Славнефть</w:t>
      </w:r>
      <w:proofErr w:type="spellEnd"/>
      <w:r w:rsidRPr="006D2636">
        <w:rPr>
          <w:rFonts w:ascii="Times New Roman" w:hAnsi="Times New Roman"/>
          <w:sz w:val="28"/>
          <w:szCs w:val="28"/>
        </w:rPr>
        <w:t>-ЯНОС»</w:t>
      </w:r>
    </w:p>
    <w:p w:rsidR="006D2636" w:rsidRDefault="006D2636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Н.В. Карпову</w:t>
      </w:r>
    </w:p>
    <w:p w:rsidR="00F103DA" w:rsidRDefault="00F103DA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F103DA" w:rsidRPr="006D2636" w:rsidRDefault="00F103DA" w:rsidP="006D2636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6D2636" w:rsidRPr="006D2636" w:rsidRDefault="006D2636" w:rsidP="006D2636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6D2636" w:rsidRPr="006D2636" w:rsidRDefault="006D2636" w:rsidP="006D2636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6D2636" w:rsidRPr="006D2636" w:rsidRDefault="006D2636" w:rsidP="006D2636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6D2636">
        <w:rPr>
          <w:rFonts w:ascii="Times New Roman" w:hAnsi="Times New Roman"/>
          <w:sz w:val="28"/>
          <w:szCs w:val="28"/>
        </w:rPr>
        <w:t>Настоящим подтверждаю, что с __</w:t>
      </w:r>
      <w:proofErr w:type="gramStart"/>
      <w:r w:rsidRPr="006D2636">
        <w:rPr>
          <w:rFonts w:ascii="Times New Roman" w:hAnsi="Times New Roman"/>
          <w:sz w:val="28"/>
          <w:szCs w:val="28"/>
        </w:rPr>
        <w:t>_._</w:t>
      </w:r>
      <w:proofErr w:type="gramEnd"/>
      <w:r w:rsidRPr="006D2636">
        <w:rPr>
          <w:rFonts w:ascii="Times New Roman" w:hAnsi="Times New Roman"/>
          <w:sz w:val="28"/>
          <w:szCs w:val="28"/>
        </w:rPr>
        <w:t>__._____ года (</w:t>
      </w:r>
      <w:r w:rsidRPr="006D2636">
        <w:rPr>
          <w:rFonts w:ascii="Times New Roman" w:hAnsi="Times New Roman"/>
          <w:i/>
          <w:sz w:val="28"/>
          <w:szCs w:val="28"/>
        </w:rPr>
        <w:t>указать дату предоставления в ОАО «</w:t>
      </w:r>
      <w:proofErr w:type="spellStart"/>
      <w:r w:rsidRPr="006D2636">
        <w:rPr>
          <w:rFonts w:ascii="Times New Roman" w:hAnsi="Times New Roman"/>
          <w:i/>
          <w:sz w:val="28"/>
          <w:szCs w:val="28"/>
        </w:rPr>
        <w:t>Славнефть</w:t>
      </w:r>
      <w:proofErr w:type="spellEnd"/>
      <w:r w:rsidRPr="006D2636">
        <w:rPr>
          <w:rFonts w:ascii="Times New Roman" w:hAnsi="Times New Roman"/>
          <w:i/>
          <w:sz w:val="28"/>
          <w:szCs w:val="28"/>
        </w:rPr>
        <w:t>-ЯНОС» учредительных и регистрационных документов контрагента</w:t>
      </w:r>
      <w:r w:rsidRPr="006D2636">
        <w:rPr>
          <w:rFonts w:ascii="Times New Roman" w:hAnsi="Times New Roman"/>
          <w:sz w:val="28"/>
          <w:szCs w:val="28"/>
        </w:rPr>
        <w:t xml:space="preserve">) учредительные и регистрационные документы (в </w:t>
      </w:r>
      <w:proofErr w:type="spellStart"/>
      <w:r w:rsidRPr="006D2636">
        <w:rPr>
          <w:rFonts w:ascii="Times New Roman" w:hAnsi="Times New Roman"/>
          <w:sz w:val="28"/>
          <w:szCs w:val="28"/>
        </w:rPr>
        <w:t>т.ч</w:t>
      </w:r>
      <w:proofErr w:type="spellEnd"/>
      <w:r w:rsidRPr="006D2636">
        <w:rPr>
          <w:rFonts w:ascii="Times New Roman" w:hAnsi="Times New Roman"/>
          <w:sz w:val="28"/>
          <w:szCs w:val="28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  <w:r w:rsidRPr="006D2636">
        <w:rPr>
          <w:rFonts w:ascii="Times New Roman" w:hAnsi="Times New Roman"/>
          <w:sz w:val="24"/>
        </w:rPr>
        <w:t>_____________________________________</w:t>
      </w:r>
      <w:r w:rsidRPr="006D2636">
        <w:rPr>
          <w:rFonts w:ascii="Times New Roman" w:hAnsi="Times New Roman"/>
          <w:sz w:val="24"/>
        </w:rPr>
        <w:tab/>
      </w:r>
      <w:r w:rsidRPr="006D2636">
        <w:rPr>
          <w:rFonts w:ascii="Times New Roman" w:hAnsi="Times New Roman"/>
          <w:sz w:val="24"/>
        </w:rPr>
        <w:tab/>
      </w:r>
      <w:r w:rsidRPr="006D2636">
        <w:rPr>
          <w:rFonts w:ascii="Times New Roman" w:hAnsi="Times New Roman"/>
          <w:sz w:val="24"/>
        </w:rPr>
        <w:tab/>
        <w:t>________________________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Cs w:val="22"/>
        </w:rPr>
      </w:pPr>
      <w:r w:rsidRPr="006D2636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6D2636">
        <w:rPr>
          <w:rFonts w:ascii="Times New Roman" w:hAnsi="Times New Roman"/>
          <w:i/>
          <w:szCs w:val="22"/>
        </w:rPr>
        <w:tab/>
        <w:t>(подпись)</w:t>
      </w:r>
      <w:r w:rsidRPr="006D2636">
        <w:rPr>
          <w:rFonts w:ascii="Times New Roman" w:hAnsi="Times New Roman"/>
          <w:i/>
          <w:szCs w:val="22"/>
        </w:rPr>
        <w:tab/>
      </w:r>
      <w:r w:rsidRPr="006D2636">
        <w:rPr>
          <w:rFonts w:ascii="Times New Roman" w:hAnsi="Times New Roman"/>
          <w:i/>
          <w:szCs w:val="22"/>
        </w:rPr>
        <w:tab/>
        <w:t>(Ф.И.О. подписанта)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Cs w:val="22"/>
        </w:rPr>
      </w:pPr>
      <w:r w:rsidRPr="006D2636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Cs w:val="22"/>
        </w:rPr>
      </w:pPr>
      <w:r w:rsidRPr="006D2636">
        <w:rPr>
          <w:rFonts w:ascii="Times New Roman" w:hAnsi="Times New Roman"/>
          <w:i/>
          <w:szCs w:val="22"/>
        </w:rPr>
        <w:t>Уставом Общества: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Cs w:val="22"/>
        </w:rPr>
      </w:pPr>
      <w:r w:rsidRPr="006D2636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 w:val="24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i/>
          <w:sz w:val="24"/>
        </w:rPr>
      </w:pPr>
    </w:p>
    <w:p w:rsidR="006D2636" w:rsidRPr="006D2636" w:rsidRDefault="006D2636" w:rsidP="006D2636">
      <w:pPr>
        <w:spacing w:before="0"/>
        <w:jc w:val="both"/>
        <w:rPr>
          <w:rFonts w:ascii="Times New Roman" w:hAnsi="Times New Roman"/>
          <w:sz w:val="24"/>
        </w:rPr>
      </w:pPr>
      <w:r w:rsidRPr="006D2636">
        <w:rPr>
          <w:rFonts w:ascii="Times New Roman" w:hAnsi="Times New Roman"/>
          <w:sz w:val="24"/>
        </w:rPr>
        <w:t>«____» _____________ 20 ___ года</w:t>
      </w:r>
    </w:p>
    <w:p w:rsidR="006D2636" w:rsidRPr="006D2636" w:rsidRDefault="006D2636" w:rsidP="006D2636">
      <w:pPr>
        <w:spacing w:before="0"/>
        <w:ind w:right="125" w:firstLine="720"/>
        <w:jc w:val="right"/>
        <w:rPr>
          <w:rFonts w:ascii="Times New Roman" w:hAnsi="Times New Roman"/>
          <w:sz w:val="24"/>
          <w:szCs w:val="22"/>
        </w:rPr>
      </w:pPr>
    </w:p>
    <w:sectPr w:rsidR="006D2636" w:rsidRPr="006D2636" w:rsidSect="006D26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E44" w:rsidRDefault="000F7E44" w:rsidP="00FB07D9">
      <w:pPr>
        <w:spacing w:before="0"/>
      </w:pPr>
      <w:r>
        <w:separator/>
      </w:r>
    </w:p>
  </w:endnote>
  <w:endnote w:type="continuationSeparator" w:id="0">
    <w:p w:rsidR="000F7E44" w:rsidRDefault="000F7E4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E44" w:rsidRDefault="000F7E44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82CCA">
      <w:rPr>
        <w:noProof/>
      </w:rPr>
      <w:t>13</w:t>
    </w:r>
    <w:r>
      <w:rPr>
        <w:noProof/>
      </w:rPr>
      <w:fldChar w:fldCharType="end"/>
    </w:r>
  </w:p>
  <w:p w:rsidR="000F7E44" w:rsidRDefault="000F7E44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E44" w:rsidRDefault="000F7E44" w:rsidP="00FB07D9">
      <w:pPr>
        <w:spacing w:before="0"/>
      </w:pPr>
      <w:r>
        <w:separator/>
      </w:r>
    </w:p>
  </w:footnote>
  <w:footnote w:type="continuationSeparator" w:id="0">
    <w:p w:rsidR="000F7E44" w:rsidRDefault="000F7E4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17BBF"/>
    <w:multiLevelType w:val="hybridMultilevel"/>
    <w:tmpl w:val="F07C54A2"/>
    <w:lvl w:ilvl="0" w:tplc="D46479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20"/>
  </w:num>
  <w:num w:numId="3">
    <w:abstractNumId w:val="0"/>
  </w:num>
  <w:num w:numId="4">
    <w:abstractNumId w:val="17"/>
  </w:num>
  <w:num w:numId="5">
    <w:abstractNumId w:val="13"/>
  </w:num>
  <w:num w:numId="6">
    <w:abstractNumId w:val="22"/>
  </w:num>
  <w:num w:numId="7">
    <w:abstractNumId w:val="8"/>
  </w:num>
  <w:num w:numId="8">
    <w:abstractNumId w:val="15"/>
  </w:num>
  <w:num w:numId="9">
    <w:abstractNumId w:val="2"/>
  </w:num>
  <w:num w:numId="10">
    <w:abstractNumId w:val="19"/>
  </w:num>
  <w:num w:numId="11">
    <w:abstractNumId w:val="16"/>
  </w:num>
  <w:num w:numId="12">
    <w:abstractNumId w:val="11"/>
  </w:num>
  <w:num w:numId="13">
    <w:abstractNumId w:val="12"/>
  </w:num>
  <w:num w:numId="14">
    <w:abstractNumId w:val="21"/>
  </w:num>
  <w:num w:numId="15">
    <w:abstractNumId w:val="10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4DF8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93E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604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15C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9EB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CAD"/>
    <w:rsid w:val="000D3F0D"/>
    <w:rsid w:val="000D517D"/>
    <w:rsid w:val="000D5ADC"/>
    <w:rsid w:val="000D5DFF"/>
    <w:rsid w:val="000D6A77"/>
    <w:rsid w:val="000D6B3A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C43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0F7CB0"/>
    <w:rsid w:val="000F7E44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39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FF7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361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08F"/>
    <w:rsid w:val="001C552C"/>
    <w:rsid w:val="001C56BE"/>
    <w:rsid w:val="001C6173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70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4E5B"/>
    <w:rsid w:val="001F5679"/>
    <w:rsid w:val="001F5DCC"/>
    <w:rsid w:val="001F6A72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23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5C8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274"/>
    <w:rsid w:val="0034333D"/>
    <w:rsid w:val="00343FCA"/>
    <w:rsid w:val="00344914"/>
    <w:rsid w:val="0034523C"/>
    <w:rsid w:val="00345361"/>
    <w:rsid w:val="003453CB"/>
    <w:rsid w:val="003457A5"/>
    <w:rsid w:val="00346758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8C9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45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C61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6E6F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1C3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1F50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1E2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500188"/>
    <w:rsid w:val="005002CB"/>
    <w:rsid w:val="00500437"/>
    <w:rsid w:val="00500869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B2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2A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76F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91D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2AF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ED1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536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67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9B0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5A0A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0F26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D38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618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7CD"/>
    <w:rsid w:val="006D090E"/>
    <w:rsid w:val="006D0B21"/>
    <w:rsid w:val="006D0EB3"/>
    <w:rsid w:val="006D196B"/>
    <w:rsid w:val="006D19FF"/>
    <w:rsid w:val="006D1ABC"/>
    <w:rsid w:val="006D1BBB"/>
    <w:rsid w:val="006D1D51"/>
    <w:rsid w:val="006D2636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429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6B2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36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23D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72F"/>
    <w:rsid w:val="00821C19"/>
    <w:rsid w:val="0082220D"/>
    <w:rsid w:val="008228D3"/>
    <w:rsid w:val="00822B13"/>
    <w:rsid w:val="00822BF6"/>
    <w:rsid w:val="008236D1"/>
    <w:rsid w:val="0082391E"/>
    <w:rsid w:val="00824194"/>
    <w:rsid w:val="00824458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A64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B81"/>
    <w:rsid w:val="00876CBF"/>
    <w:rsid w:val="0087703E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5E3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725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216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B7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5CA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5F1"/>
    <w:rsid w:val="00982CCA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6A35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723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3C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5B66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C05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28E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19C"/>
    <w:rsid w:val="00B4126A"/>
    <w:rsid w:val="00B417D5"/>
    <w:rsid w:val="00B4203F"/>
    <w:rsid w:val="00B4347F"/>
    <w:rsid w:val="00B4413D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BAF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2A7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36F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0D68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6E45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44F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05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3F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56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47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0F6F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0F41"/>
    <w:rsid w:val="00D6107C"/>
    <w:rsid w:val="00D6125E"/>
    <w:rsid w:val="00D614B4"/>
    <w:rsid w:val="00D61655"/>
    <w:rsid w:val="00D61B05"/>
    <w:rsid w:val="00D61E5C"/>
    <w:rsid w:val="00D62F84"/>
    <w:rsid w:val="00D632AA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656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4BB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5724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0D60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3F96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308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41F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0D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47C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3DA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9CB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290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4E7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6E1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4CAE627C"/>
  <w15:docId w15:val="{F3946633-D0DF-44EE-B4D0-41BCF17A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styleId="afc">
    <w:name w:val="annotation reference"/>
    <w:basedOn w:val="a1"/>
    <w:uiPriority w:val="99"/>
    <w:semiHidden/>
    <w:unhideWhenUsed/>
    <w:rsid w:val="006D2636"/>
    <w:rPr>
      <w:sz w:val="16"/>
      <w:szCs w:val="16"/>
    </w:rPr>
  </w:style>
  <w:style w:type="paragraph" w:styleId="afd">
    <w:name w:val="annotation text"/>
    <w:basedOn w:val="a0"/>
    <w:link w:val="afe"/>
    <w:uiPriority w:val="99"/>
    <w:semiHidden/>
    <w:unhideWhenUsed/>
    <w:rsid w:val="006D2636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semiHidden/>
    <w:rsid w:val="006D2636"/>
    <w:rPr>
      <w:rFonts w:ascii="Arial" w:eastAsia="Times New Roman" w:hAnsi="Arial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6D263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6D2636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D3C0F-8D29-43F4-86D9-CB6F3FC3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2658</Words>
  <Characters>15153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4</cp:revision>
  <cp:lastPrinted>2017-09-22T10:54:00Z</cp:lastPrinted>
  <dcterms:created xsi:type="dcterms:W3CDTF">2017-09-22T10:58:00Z</dcterms:created>
  <dcterms:modified xsi:type="dcterms:W3CDTF">2017-09-22T10:59:00Z</dcterms:modified>
</cp:coreProperties>
</file>